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7E66A9">
        <w:rPr>
          <w:rFonts w:ascii="Garamond" w:hAnsi="Garamond"/>
        </w:rPr>
        <w:t>303</w:t>
      </w:r>
      <w:r w:rsidR="00160102">
        <w:rPr>
          <w:rFonts w:ascii="Garamond" w:hAnsi="Garamond"/>
        </w:rPr>
        <w:t xml:space="preserve"> </w:t>
      </w:r>
      <w:permStart w:id="77680041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77680041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409760044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409760044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BE6F34">
        <w:rPr>
          <w:rFonts w:ascii="Garamond" w:hAnsi="Garamond" w:cs="Arial"/>
          <w:b/>
          <w:bCs/>
        </w:rPr>
        <w:t>3</w:t>
      </w:r>
      <w:r w:rsidR="007E66A9">
        <w:rPr>
          <w:rFonts w:ascii="Garamond" w:hAnsi="Garamond" w:cs="Arial"/>
          <w:b/>
          <w:bCs/>
        </w:rPr>
        <w:t>6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lastRenderedPageBreak/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7A7A3D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</w:t>
      </w:r>
      <w:r w:rsidR="00355FAB">
        <w:rPr>
          <w:rFonts w:ascii="Garamond" w:hAnsi="Garamond"/>
          <w:szCs w:val="24"/>
        </w:rPr>
        <w:t>akosti, provedení, místě a čase</w:t>
      </w:r>
      <w:r w:rsidR="00E812FF">
        <w:rPr>
          <w:rFonts w:ascii="Garamond" w:hAnsi="Garamond"/>
          <w:szCs w:val="24"/>
        </w:rPr>
        <w:t>,</w:t>
      </w:r>
      <w:r w:rsidR="00355FAB">
        <w:rPr>
          <w:rFonts w:ascii="Garamond" w:hAnsi="Garamond"/>
          <w:szCs w:val="24"/>
        </w:rPr>
        <w:t xml:space="preserve"> cena včetně doprav</w:t>
      </w:r>
      <w:r w:rsidR="00CC6F3C">
        <w:rPr>
          <w:rFonts w:ascii="Garamond" w:hAnsi="Garamond"/>
          <w:szCs w:val="24"/>
        </w:rPr>
        <w:t>y</w:t>
      </w:r>
      <w:r w:rsidR="00E812FF">
        <w:rPr>
          <w:rFonts w:ascii="Garamond" w:hAnsi="Garamond"/>
          <w:szCs w:val="24"/>
        </w:rPr>
        <w:t xml:space="preserve"> přístroje a jeho příslušenství na místo určení (viz příloha č. 1 Kupní smlouvy</w:t>
      </w:r>
      <w:r w:rsidR="006F39CF">
        <w:rPr>
          <w:rFonts w:ascii="Garamond" w:hAnsi="Garamond"/>
          <w:szCs w:val="24"/>
        </w:rPr>
        <w:t>. )</w:t>
      </w:r>
    </w:p>
    <w:p w:rsidR="006F39CF" w:rsidRDefault="006F39CF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E66A9" w:rsidRPr="007E66A9" w:rsidRDefault="007E66A9" w:rsidP="007E66A9">
      <w:pPr>
        <w:spacing w:after="0"/>
        <w:ind w:left="705"/>
        <w:jc w:val="both"/>
        <w:rPr>
          <w:rFonts w:ascii="Garamond" w:hAnsi="Garamond"/>
          <w:i/>
        </w:rPr>
      </w:pPr>
      <w:r w:rsidRPr="007E66A9">
        <w:rPr>
          <w:rFonts w:ascii="Garamond" w:hAnsi="Garamond"/>
          <w:i/>
        </w:rPr>
        <w:t>Název: Výpočetní a experimentální design pokročilých materiálů s novými funkcionalitami (VEDPMNF)</w:t>
      </w:r>
    </w:p>
    <w:p w:rsidR="00355FAB" w:rsidRDefault="007E66A9" w:rsidP="007E66A9">
      <w:pPr>
        <w:spacing w:after="0"/>
        <w:ind w:left="705"/>
        <w:jc w:val="both"/>
        <w:rPr>
          <w:rFonts w:ascii="Garamond" w:hAnsi="Garamond"/>
          <w:i/>
        </w:rPr>
      </w:pPr>
      <w:r w:rsidRPr="007E66A9">
        <w:rPr>
          <w:rFonts w:ascii="Garamond" w:hAnsi="Garamond"/>
          <w:i/>
        </w:rPr>
        <w:t>Číslo projektu: CZ.02.1.01/0.0/0.0/15_003/0000358</w:t>
      </w:r>
    </w:p>
    <w:p w:rsidR="006F39CF" w:rsidRDefault="006F39CF" w:rsidP="007E66A9">
      <w:pPr>
        <w:spacing w:after="0"/>
        <w:ind w:left="705"/>
        <w:jc w:val="both"/>
        <w:rPr>
          <w:rFonts w:ascii="Garamond" w:hAnsi="Garamond"/>
          <w:i/>
        </w:rPr>
      </w:pPr>
    </w:p>
    <w:p w:rsidR="001D05D8" w:rsidRPr="007E66A9" w:rsidRDefault="007E66A9" w:rsidP="001D05D8">
      <w:pPr>
        <w:spacing w:after="0"/>
        <w:ind w:left="705"/>
        <w:jc w:val="both"/>
        <w:rPr>
          <w:rFonts w:ascii="Garamond" w:hAnsi="Garamond" w:cs="Arial"/>
          <w:szCs w:val="24"/>
        </w:rPr>
      </w:pPr>
      <w:bookmarkStart w:id="0" w:name="_GoBack"/>
      <w:r w:rsidRPr="007E66A9">
        <w:rPr>
          <w:rFonts w:ascii="Garamond" w:hAnsi="Garamond" w:cs="Arial"/>
          <w:szCs w:val="24"/>
        </w:rPr>
        <w:lastRenderedPageBreak/>
        <w:t>Součástí dodávky bude</w:t>
      </w:r>
      <w:r w:rsidR="006D3D0F">
        <w:rPr>
          <w:rFonts w:ascii="Garamond" w:hAnsi="Garamond" w:cs="Arial"/>
          <w:szCs w:val="24"/>
        </w:rPr>
        <w:t xml:space="preserve"> instalace,</w:t>
      </w:r>
      <w:r>
        <w:rPr>
          <w:rFonts w:ascii="Garamond" w:hAnsi="Garamond" w:cs="Arial"/>
          <w:szCs w:val="24"/>
        </w:rPr>
        <w:t xml:space="preserve"> zprovoznění</w:t>
      </w:r>
      <w:r w:rsidR="006D3D0F">
        <w:rPr>
          <w:rFonts w:ascii="Garamond" w:hAnsi="Garamond" w:cs="Arial"/>
          <w:szCs w:val="24"/>
        </w:rPr>
        <w:t xml:space="preserve">, předvedení funkčnosti </w:t>
      </w:r>
      <w:r>
        <w:rPr>
          <w:rFonts w:ascii="Garamond" w:hAnsi="Garamond" w:cs="Arial"/>
          <w:szCs w:val="24"/>
        </w:rPr>
        <w:t>zařízení včetně</w:t>
      </w:r>
      <w:r w:rsidRPr="007E66A9">
        <w:rPr>
          <w:rFonts w:ascii="Garamond" w:hAnsi="Garamond" w:cs="Arial"/>
          <w:szCs w:val="24"/>
        </w:rPr>
        <w:t xml:space="preserve"> zaškolení obsluhy</w:t>
      </w:r>
      <w:r>
        <w:rPr>
          <w:rFonts w:ascii="Garamond" w:hAnsi="Garamond" w:cs="Arial"/>
          <w:szCs w:val="24"/>
        </w:rPr>
        <w:t>, které proběhne v místě plnění v délce min. 16 hodin.</w:t>
      </w:r>
    </w:p>
    <w:p w:rsidR="007E66A9" w:rsidRPr="007E66A9" w:rsidRDefault="007E66A9" w:rsidP="001D05D8">
      <w:pPr>
        <w:spacing w:after="0"/>
        <w:ind w:left="705"/>
        <w:jc w:val="both"/>
        <w:rPr>
          <w:rFonts w:ascii="Garamond" w:hAnsi="Garamond" w:cs="Arial"/>
          <w:szCs w:val="24"/>
        </w:rPr>
      </w:pPr>
      <w:r w:rsidRPr="007E66A9">
        <w:rPr>
          <w:rFonts w:ascii="Garamond" w:hAnsi="Garamond" w:cs="Arial"/>
          <w:szCs w:val="24"/>
        </w:rPr>
        <w:t>Dále bude součástí běžný servis po dobu záruky</w:t>
      </w:r>
      <w:r w:rsidR="006F39CF">
        <w:rPr>
          <w:rFonts w:ascii="Garamond" w:hAnsi="Garamond" w:cs="Arial"/>
          <w:szCs w:val="24"/>
        </w:rPr>
        <w:t>. (</w:t>
      </w:r>
      <w:r w:rsidRPr="007E66A9">
        <w:rPr>
          <w:rFonts w:ascii="Garamond" w:hAnsi="Garamond" w:cs="Arial"/>
          <w:szCs w:val="24"/>
        </w:rPr>
        <w:t xml:space="preserve"> tj. minimálně po dobu dvou let. </w:t>
      </w:r>
      <w:r w:rsidR="006F39CF">
        <w:rPr>
          <w:rFonts w:ascii="Garamond" w:hAnsi="Garamond" w:cs="Arial"/>
          <w:szCs w:val="24"/>
        </w:rPr>
        <w:t>)</w:t>
      </w:r>
    </w:p>
    <w:bookmarkEnd w:id="0"/>
    <w:p w:rsidR="007E66A9" w:rsidRDefault="007E66A9" w:rsidP="001D05D8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CD2127">
        <w:rPr>
          <w:rFonts w:ascii="Garamond" w:hAnsi="Garamond"/>
          <w:b/>
        </w:rPr>
        <w:t xml:space="preserve">120 dnů </w:t>
      </w:r>
      <w:r w:rsidR="003824F4" w:rsidRPr="00201704">
        <w:rPr>
          <w:rFonts w:ascii="Garamond" w:hAnsi="Garamond"/>
        </w:rPr>
        <w:t xml:space="preserve">ode dne </w:t>
      </w:r>
      <w:r w:rsidR="00CD2127">
        <w:rPr>
          <w:rFonts w:ascii="Garamond" w:hAnsi="Garamond"/>
        </w:rPr>
        <w:t xml:space="preserve">uvedení účinnosti </w:t>
      </w:r>
      <w:r w:rsidR="00B92A50" w:rsidRPr="00201704">
        <w:rPr>
          <w:rFonts w:ascii="Garamond" w:hAnsi="Garamond"/>
        </w:rPr>
        <w:t>S</w:t>
      </w:r>
      <w:r w:rsidR="00CD2127">
        <w:rPr>
          <w:rFonts w:ascii="Garamond" w:hAnsi="Garamond"/>
        </w:rPr>
        <w:t>mlouvy. (Uveřejnění smlouvy v registru smluv)</w:t>
      </w:r>
    </w:p>
    <w:p w:rsidR="00CD2127" w:rsidRDefault="00CD212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580034290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580034290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lastRenderedPageBreak/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26915468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226915468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1D05D8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lastRenderedPageBreak/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6F39CF">
        <w:rPr>
          <w:rFonts w:ascii="Garamond" w:hAnsi="Garamond" w:cs="Arial"/>
        </w:rPr>
        <w:t xml:space="preserve"> a 2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5B0BB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>č. 1</w:t>
      </w:r>
      <w:r w:rsidR="00355FAB">
        <w:rPr>
          <w:rFonts w:ascii="Garamond" w:hAnsi="Garamond" w:cs="Arial"/>
        </w:rPr>
        <w:t xml:space="preserve"> a 2</w:t>
      </w:r>
      <w:r w:rsidR="002253E1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 xml:space="preserve">ze č. </w:t>
      </w:r>
      <w:r w:rsidR="00355FAB">
        <w:rPr>
          <w:rFonts w:ascii="Garamond" w:hAnsi="Garamond" w:cs="Arial"/>
        </w:rPr>
        <w:t>1 a 2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355FAB">
        <w:rPr>
          <w:rFonts w:ascii="Garamond" w:hAnsi="Garamond" w:cs="Arial"/>
        </w:rPr>
        <w:t xml:space="preserve"> a 2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5B0BB4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5B0BB4">
        <w:rPr>
          <w:rFonts w:ascii="Garamond" w:hAnsi="Garamond"/>
        </w:rPr>
        <w:t>Příloha č. 1</w:t>
      </w:r>
      <w:r w:rsidR="006C75A3" w:rsidRPr="005B0BB4">
        <w:rPr>
          <w:rFonts w:ascii="Garamond" w:hAnsi="Garamond"/>
        </w:rPr>
        <w:tab/>
      </w:r>
      <w:r w:rsidR="006C75A3" w:rsidRPr="005B0BB4">
        <w:rPr>
          <w:rFonts w:ascii="Garamond" w:hAnsi="Garamond"/>
        </w:rPr>
        <w:tab/>
      </w:r>
      <w:r w:rsidR="005B0BB4" w:rsidRPr="005B0BB4">
        <w:rPr>
          <w:rFonts w:ascii="Garamond" w:hAnsi="Garamond"/>
        </w:rPr>
        <w:t>Technická specifikace předmětu veřejné zakázky</w:t>
      </w:r>
    </w:p>
    <w:p w:rsidR="001D05D8" w:rsidRDefault="001D05D8" w:rsidP="001D05D8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5B0BB4">
        <w:rPr>
          <w:rFonts w:ascii="Garamond" w:hAnsi="Garamond"/>
        </w:rPr>
        <w:t xml:space="preserve">Příloha č. </w:t>
      </w:r>
      <w:r>
        <w:rPr>
          <w:rFonts w:ascii="Garamond" w:hAnsi="Garamond"/>
        </w:rPr>
        <w:t>2</w:t>
      </w:r>
      <w:r w:rsidRPr="005B0BB4"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5B0BB4">
        <w:rPr>
          <w:rFonts w:ascii="Garamond" w:hAnsi="Garamond"/>
        </w:rPr>
        <w:t>Technická specifikace předmětu veřejné zakázky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lastRenderedPageBreak/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396702746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396702746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1D05D8" w:rsidP="005C37FA">
    <w:pPr>
      <w:pStyle w:val="Zpat"/>
      <w:jc w:val="center"/>
    </w:pPr>
    <w:r>
      <w:rPr>
        <w:noProof/>
      </w:rPr>
      <w:drawing>
        <wp:inline distT="0" distB="0" distL="0" distR="0" wp14:anchorId="32D874E2" wp14:editId="6C281C35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/5abIv4teuj4KooT7nsyDd3qyYI=" w:salt="rk5oPILPCv2wthdqfvYe2w==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5D8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1E70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5FAB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BB4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3D0F"/>
    <w:rsid w:val="006D4D27"/>
    <w:rsid w:val="006D55C5"/>
    <w:rsid w:val="006D654A"/>
    <w:rsid w:val="006E3C79"/>
    <w:rsid w:val="006E4E8A"/>
    <w:rsid w:val="006E5795"/>
    <w:rsid w:val="006F39CF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66A9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0C56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6F34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6F3C"/>
    <w:rsid w:val="00CC7867"/>
    <w:rsid w:val="00CD212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12FF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79903-E067-4779-BD68-9D6A22D7D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9</Pages>
  <Words>3235</Words>
  <Characters>19091</Characters>
  <Application>Microsoft Office Word</Application>
  <DocSecurity>8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134</cp:revision>
  <cp:lastPrinted>2014-05-16T09:23:00Z</cp:lastPrinted>
  <dcterms:created xsi:type="dcterms:W3CDTF">2016-11-04T14:12:00Z</dcterms:created>
  <dcterms:modified xsi:type="dcterms:W3CDTF">2019-07-04T06:52:00Z</dcterms:modified>
</cp:coreProperties>
</file>