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30</w:t>
      </w:r>
      <w:r w:rsidR="003B28D2">
        <w:rPr>
          <w:rFonts w:ascii="Garamond" w:hAnsi="Garamond"/>
        </w:rPr>
        <w:t>2</w:t>
      </w:r>
      <w:r w:rsidR="00160102">
        <w:rPr>
          <w:rFonts w:ascii="Garamond" w:hAnsi="Garamond"/>
        </w:rPr>
        <w:t xml:space="preserve"> </w:t>
      </w:r>
      <w:permStart w:id="1459895038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59895038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2033914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92033914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052242">
        <w:rPr>
          <w:rFonts w:ascii="Garamond" w:hAnsi="Garamond" w:cs="Arial"/>
          <w:b/>
          <w:bCs/>
        </w:rPr>
        <w:t>3</w:t>
      </w:r>
      <w:r w:rsidR="003B28D2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3B28D2" w:rsidRPr="003B28D2" w:rsidRDefault="003B28D2" w:rsidP="003B28D2">
      <w:pPr>
        <w:spacing w:after="0"/>
        <w:ind w:left="705"/>
        <w:jc w:val="both"/>
        <w:rPr>
          <w:rFonts w:ascii="Garamond" w:hAnsi="Garamond"/>
          <w:i/>
        </w:rPr>
      </w:pPr>
      <w:r w:rsidRPr="003B28D2">
        <w:rPr>
          <w:rFonts w:ascii="Garamond" w:hAnsi="Garamond"/>
          <w:i/>
        </w:rPr>
        <w:t>Název projektu: AMTMI - Aplikace moderních technologií v medicíně a průmyslu</w:t>
      </w:r>
    </w:p>
    <w:p w:rsidR="004C0BBC" w:rsidRDefault="003B28D2" w:rsidP="003B28D2">
      <w:pPr>
        <w:spacing w:after="0"/>
        <w:ind w:left="705"/>
        <w:jc w:val="both"/>
        <w:rPr>
          <w:rFonts w:ascii="Garamond" w:hAnsi="Garamond"/>
          <w:i/>
        </w:rPr>
      </w:pPr>
      <w:r w:rsidRPr="003B28D2">
        <w:rPr>
          <w:rFonts w:ascii="Garamond" w:hAnsi="Garamond"/>
          <w:i/>
        </w:rPr>
        <w:t>Číslo projektu: 2018/52/525023 - CZ.02.1.01/0.0/0.0/17_048/0007280</w:t>
      </w:r>
    </w:p>
    <w:p w:rsidR="003B28D2" w:rsidRDefault="003B28D2" w:rsidP="003B28D2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63008556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63008556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7582958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7582958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lastRenderedPageBreak/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5982264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45982264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CgeeLzlbADzqKCTgw9zQCy6YeY=" w:salt="GCV4k79I7kBiYoTeD1XCEQ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F48E4-C01A-4E04-90A2-EAB58775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3178</Words>
  <Characters>18756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7</cp:revision>
  <cp:lastPrinted>2014-05-16T09:23:00Z</cp:lastPrinted>
  <dcterms:created xsi:type="dcterms:W3CDTF">2019-05-14T14:09:00Z</dcterms:created>
  <dcterms:modified xsi:type="dcterms:W3CDTF">2019-07-03T05:57:00Z</dcterms:modified>
</cp:coreProperties>
</file>