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301</w:t>
      </w:r>
      <w:r w:rsidR="00160102">
        <w:rPr>
          <w:rFonts w:ascii="Garamond" w:hAnsi="Garamond"/>
        </w:rPr>
        <w:t xml:space="preserve"> </w:t>
      </w:r>
      <w:permStart w:id="11452068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1452068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10539826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10539826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052242">
        <w:rPr>
          <w:rFonts w:ascii="Garamond" w:hAnsi="Garamond" w:cs="Arial"/>
          <w:b/>
          <w:bCs/>
        </w:rPr>
        <w:t>3</w:t>
      </w:r>
      <w:r w:rsidR="004C0BBC">
        <w:rPr>
          <w:rFonts w:ascii="Garamond" w:hAnsi="Garamond" w:cs="Arial"/>
          <w:b/>
          <w:bCs/>
        </w:rPr>
        <w:t>8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4C0BBC" w:rsidRPr="004C0BBC" w:rsidRDefault="004C0BBC" w:rsidP="004C0BBC">
      <w:pPr>
        <w:spacing w:after="0"/>
        <w:ind w:left="705"/>
        <w:jc w:val="both"/>
        <w:rPr>
          <w:rFonts w:ascii="Garamond" w:hAnsi="Garamond"/>
          <w:i/>
        </w:rPr>
      </w:pPr>
      <w:r w:rsidRPr="004C0BBC">
        <w:rPr>
          <w:rFonts w:ascii="Garamond" w:hAnsi="Garamond"/>
          <w:i/>
        </w:rPr>
        <w:t xml:space="preserve">Název projektu: </w:t>
      </w:r>
      <w:proofErr w:type="spellStart"/>
      <w:r w:rsidRPr="004C0BBC">
        <w:rPr>
          <w:rFonts w:ascii="Garamond" w:hAnsi="Garamond"/>
          <w:i/>
        </w:rPr>
        <w:t>InteCom</w:t>
      </w:r>
      <w:proofErr w:type="spellEnd"/>
    </w:p>
    <w:p w:rsidR="00E040C1" w:rsidRDefault="004C0BBC" w:rsidP="004C0BBC">
      <w:pPr>
        <w:spacing w:after="0"/>
        <w:ind w:left="705"/>
        <w:jc w:val="both"/>
        <w:rPr>
          <w:rFonts w:ascii="Garamond" w:hAnsi="Garamond"/>
          <w:i/>
        </w:rPr>
      </w:pPr>
      <w:r w:rsidRPr="004C0BBC">
        <w:rPr>
          <w:rFonts w:ascii="Garamond" w:hAnsi="Garamond"/>
          <w:i/>
        </w:rPr>
        <w:t>Číslo projektu: CZ.02.1.01/0.0/0.0/17_048/0007267</w:t>
      </w:r>
    </w:p>
    <w:p w:rsidR="004C0BBC" w:rsidRDefault="004C0BBC" w:rsidP="004C0BBC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8575636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8575636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  <w:bookmarkStart w:id="0" w:name="_GoBack"/>
      <w:bookmarkEnd w:id="0"/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77156992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77156992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lastRenderedPageBreak/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253014357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253014357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BE7D75" w:rsidP="005C37FA">
    <w:pPr>
      <w:pStyle w:val="Zpat"/>
      <w:jc w:val="center"/>
    </w:pPr>
    <w:r>
      <w:rPr>
        <w:noProof/>
      </w:rPr>
      <w:drawing>
        <wp:inline distT="0" distB="0" distL="0" distR="0" wp14:anchorId="7FCBD7AD" wp14:editId="4A1DF432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pAf7bcPZeMJwmM2Vu7dxWoTzA68=" w:salt="/nvhOvA+B2+89IMoLSJ6vA==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FEF02-952B-48D0-91DA-78D9E31C2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3168</Words>
  <Characters>18696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</cp:revision>
  <cp:lastPrinted>2014-05-16T09:23:00Z</cp:lastPrinted>
  <dcterms:created xsi:type="dcterms:W3CDTF">2019-05-14T14:09:00Z</dcterms:created>
  <dcterms:modified xsi:type="dcterms:W3CDTF">2019-07-03T05:43:00Z</dcterms:modified>
</cp:coreProperties>
</file>