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4B0F">
        <w:rPr>
          <w:rFonts w:ascii="Garamond" w:hAnsi="Garamond"/>
        </w:rPr>
        <w:t>2</w:t>
      </w:r>
      <w:r w:rsidR="006A7DCB">
        <w:rPr>
          <w:rFonts w:ascii="Garamond" w:hAnsi="Garamond"/>
        </w:rPr>
        <w:t>48</w:t>
      </w:r>
      <w:r w:rsidR="00160102">
        <w:rPr>
          <w:rFonts w:ascii="Garamond" w:hAnsi="Garamond"/>
        </w:rPr>
        <w:t xml:space="preserve"> </w:t>
      </w:r>
      <w:permStart w:id="1427603406" w:edGrp="everyone"/>
      <w:permEnd w:id="142760340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E27E10" w:rsidRDefault="00D21250" w:rsidP="00F335A1">
      <w:pPr>
        <w:spacing w:after="0"/>
        <w:ind w:left="709"/>
        <w:jc w:val="both"/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18157840" w:edGrp="everyone"/>
      <w:r w:rsidR="00E27E10" w:rsidRPr="00E27E10">
        <w:t>Axes Computers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E27E10" w:rsidRPr="00E27E10">
        <w:t>Kollárova 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E27E10" w:rsidRPr="00E27E10">
        <w:t>Mgr. Jiří Blažkem,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E27E10" w:rsidRPr="00E27E10">
        <w:t>25232312</w:t>
      </w:r>
    </w:p>
    <w:p w:rsidR="00E27E10" w:rsidRDefault="00FD1767" w:rsidP="00E27E10">
      <w:pPr>
        <w:spacing w:after="0"/>
        <w:ind w:left="709"/>
        <w:jc w:val="both"/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E27E10" w:rsidRPr="00E27E10">
        <w:t>CZ25232312</w:t>
      </w:r>
    </w:p>
    <w:p w:rsidR="00D21250" w:rsidRPr="00DD6056" w:rsidRDefault="00D21250" w:rsidP="00E27E10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E27E10" w:rsidRPr="00E27E10">
        <w:t>Fio banka,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E27E10" w:rsidRPr="00E27E10">
        <w:t>2200145262/2100</w:t>
      </w:r>
    </w:p>
    <w:permEnd w:id="51815784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A7DCB">
        <w:rPr>
          <w:rFonts w:ascii="Garamond" w:hAnsi="Garamond" w:cs="Arial"/>
          <w:b/>
          <w:bCs/>
        </w:rPr>
        <w:t>3</w:t>
      </w:r>
      <w:r w:rsidR="009E4B0F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BE7D75" w:rsidRDefault="00BE7D75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622E4C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9E4B0F" w:rsidRPr="009E4B0F">
        <w:rPr>
          <w:rFonts w:ascii="Garamond" w:hAnsi="Garamond"/>
          <w:i/>
        </w:rPr>
        <w:t>CENTEM+</w:t>
      </w:r>
    </w:p>
    <w:p w:rsidR="00622E4C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9E4B0F" w:rsidRPr="009E4B0F">
        <w:rPr>
          <w:rFonts w:ascii="Garamond" w:hAnsi="Garamond"/>
          <w:i/>
        </w:rPr>
        <w:t>LO1402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17171D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9E4B0F" w:rsidRDefault="009E4B0F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9E4B0F" w:rsidRDefault="009E4B0F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592A6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842ED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34621070" w:edGrp="everyone"/>
      <w:r w:rsidR="00E27E10" w:rsidRPr="00E27E10">
        <w:t>Mgr. Jiří Blažek, email blazek@axes.cz, telefon 377354173</w:t>
      </w:r>
      <w:r w:rsidR="00E27E10">
        <w:t>.</w:t>
      </w:r>
      <w:permEnd w:id="1034621070"/>
      <w:r w:rsidR="0049439A"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E27E10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53994350" w:edGrp="everyone"/>
      <w:r>
        <w:rPr>
          <w:rFonts w:ascii="Garamond" w:hAnsi="Garamond" w:cs="Arial"/>
        </w:rPr>
        <w:t>3909</w:t>
      </w:r>
      <w:r w:rsidR="00080F29" w:rsidRPr="00DD6056">
        <w:rPr>
          <w:rFonts w:ascii="Garamond" w:hAnsi="Garamond" w:cs="Arial"/>
        </w:rPr>
        <w:t xml:space="preserve">,- Kč bez DPH (slovy: </w:t>
      </w:r>
      <w:r w:rsidRPr="00E27E10">
        <w:t>tři tisíce devět set devět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205399435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lastRenderedPageBreak/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lastRenderedPageBreak/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BB2804">
        <w:rPr>
          <w:rFonts w:ascii="Garamond" w:hAnsi="Garamond"/>
        </w:rPr>
        <w:t>22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406285136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E27E10" w:rsidRPr="00E27E10" w:rsidRDefault="00E27E10" w:rsidP="00E27E10">
            <w:pPr>
              <w:pStyle w:val="Bezmezer"/>
            </w:pPr>
            <w:r w:rsidRPr="00E27E10">
              <w:t xml:space="preserve">V Plzni dne </w:t>
            </w:r>
            <w:r>
              <w:t>14</w:t>
            </w:r>
            <w:r w:rsidRPr="00E27E10">
              <w:t>.</w:t>
            </w:r>
            <w:r>
              <w:t xml:space="preserve"> 6</w:t>
            </w:r>
            <w:bookmarkStart w:id="0" w:name="_GoBack"/>
            <w:bookmarkEnd w:id="0"/>
            <w:r w:rsidRPr="00E27E10">
              <w:t>. 2019</w:t>
            </w:r>
          </w:p>
          <w:p w:rsidR="00E27E10" w:rsidRPr="00E27E10" w:rsidRDefault="00E27E10" w:rsidP="00E27E10">
            <w:pPr>
              <w:pStyle w:val="Bezmezer"/>
            </w:pPr>
            <w:r w:rsidRPr="00E27E10">
              <w:t>Za Prodávajícího:</w:t>
            </w:r>
          </w:p>
          <w:p w:rsidR="00E27E10" w:rsidRPr="00E27E10" w:rsidRDefault="00E27E10" w:rsidP="00E27E10">
            <w:pPr>
              <w:pStyle w:val="Bezmezer"/>
            </w:pPr>
          </w:p>
          <w:p w:rsidR="00E27E10" w:rsidRPr="00E27E10" w:rsidRDefault="00E27E10" w:rsidP="00E27E10">
            <w:pPr>
              <w:pStyle w:val="Bezmezer"/>
            </w:pPr>
          </w:p>
          <w:p w:rsidR="00E27E10" w:rsidRPr="00E27E10" w:rsidRDefault="00E27E10" w:rsidP="00E27E10">
            <w:pPr>
              <w:pStyle w:val="Bezmezer"/>
            </w:pPr>
            <w:r w:rsidRPr="00E27E10">
              <w:t xml:space="preserve">--------------------------------------------------- </w:t>
            </w:r>
          </w:p>
          <w:p w:rsidR="00E27E10" w:rsidRPr="00E27E10" w:rsidRDefault="00E27E10" w:rsidP="00E27E10">
            <w:pPr>
              <w:pStyle w:val="Bezmezer"/>
            </w:pPr>
            <w:r w:rsidRPr="00E27E10">
              <w:t>Axes Computers s.r.o.</w:t>
            </w:r>
          </w:p>
          <w:p w:rsidR="00E27E10" w:rsidRPr="00E27E10" w:rsidRDefault="00E27E10" w:rsidP="00E27E10">
            <w:pPr>
              <w:pStyle w:val="Bezmezer"/>
            </w:pPr>
            <w:r w:rsidRPr="00E27E10">
              <w:t>Mgr. Jiří Blažek</w:t>
            </w:r>
          </w:p>
          <w:p w:rsidR="00FD1767" w:rsidRPr="00E27E10" w:rsidRDefault="00E27E10" w:rsidP="00E27E10">
            <w:pPr>
              <w:pStyle w:val="Bezmezer"/>
            </w:pPr>
            <w:r w:rsidRPr="00E27E10">
              <w:t>Jednatel</w:t>
            </w:r>
          </w:p>
        </w:tc>
      </w:tr>
      <w:permEnd w:id="406285136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fGJgjnRcFxEpzzbRRp5l3wJb1hY=" w:salt="Sfaw5RC23r0No6F9eTR7Lg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2A66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A7DCB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0F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2804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27E10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84DA71E6-2EF0-4A5C-87D4-AE452768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  <w:style w:type="paragraph" w:styleId="Bezmezer">
    <w:name w:val="No Spacing"/>
    <w:uiPriority w:val="1"/>
    <w:qFormat/>
    <w:rsid w:val="00E27E1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SgYjbFPZbHXbBSuefrksyKyAEXnTNIX4nGU9pFTQ+EA=</DigestValue>
    </Reference>
    <Reference Type="http://www.w3.org/2000/09/xmldsig#Object" URI="#idOfficeObject">
      <DigestMethod Algorithm="http://www.w3.org/2001/04/xmlenc#sha256"/>
      <DigestValue>0VUT7dHUZ+B22Y2P5rsFdbS59aeYGaQMXqb7zNwtFkI=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9NmDhec2d5NgpJhf9W/3jyiLzCWEDctpluvqN5doK+c=</DigestValue>
    </Reference>
  </SignedInfo>
  <SignatureValue>DbuFGcsKpBDIl9ecXOCf0J11WY4NSxFxq1452W4m11YAxGHVg1bJRuYEfl94nffrDcD1pf0EjLNB
8v8WSCbDkMNXA3jaEpJOZGXn5xFT23AzqIY4jq2zc3JGVi9XzX3DgdTM+bovW6qmKk4/W6zWM5Zz
+LCyEwzGyP7TLEWoAyWlwlNGdd3F39WPAIEXDfZdDi+15knd3jKoVYTFf6DfjsvkPWzUVywxEBEa
4uNIcfgwfgyLxRwbq6/E+ozMK4nH2xzSiCrgelz1uMQNI5nTn0b1WZ6o7SZ8PppAxGUgPshOw2uZ
XjIx5eNLE0baOTYQsL7sxv19Ro3NkMdAPLMqNw==</SignatureValue>
  <KeyInfo>
    <X509Data>
      <X509Certificate>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/Db+xi51A0R71nRK+D2t7dYge10etXNk2xdzkylVGkptxtOkaLEsOmRohT2TbRTOlqDld4gMsWhMCBK2quhwUpl/nGz0dBFH0PJpSFOK58Rqa1IwdKvlZV7GeE1b7ffZ9tU11Wsl/YmkIUsnHz1ryzD+iYr8oSJiVhRT3GxS6RyH96sChMSsb4tDw3eUu4K36K63hZ0CzitUj6sz3+G4Bzy7mZkVxix5VUV/F7nfhDRJcKUPtHwLDzqGIP+gPdClP1qaAE7+wJLor00D75r1OUrwq8YUvJQ5K/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S+RXD9cSj33ENTDx8TdS0s7aFCwwDQYJKoZIhvcNAQELBQADggEBAE31TdySjGnaq5qNn1hxf2F/E394sDn5abB93wwl1YlSOyIcYw3x0Nhsfto/tXRh+yPYp21gvBIkCFfjKz+nS7KjPPMNDA/F7odash5cd8KuUXeBVEVNe0s9rSYOpBds+CBKsBlErnXQ7dLYLZzJ6wpiK8P40gA4OaashA712AVBHKaH/zdabe6BM9LJ36p4SjFsoXBagYE6RTxHWTiE5bzTKFfOA74KTKQjxahqJ/K4oS97CI+RMI6pxzA926lz1rNQQMEE4dGSRzCLVPl+I5SoQTWvmh7hWuqDSDMLyVnQbI+Kl4bU2zWjnmBKbnVBPCToZS/IVjCvy8KNGS2U9n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qH6K8ZYyL/VmfjnJDu5YZwtOJyyYKJyEY68K3eD/R5A=</DigestValue>
      </Reference>
      <Reference URI="/word/endnotes.xml?ContentType=application/vnd.openxmlformats-officedocument.wordprocessingml.endnotes+xml">
        <DigestMethod Algorithm="http://www.w3.org/2001/04/xmlenc#sha256"/>
        <DigestValue>uQpPZX5I6OOk5RtzsgwZt1PDLVwsLnq+NMoo9pZrnF4=</DigestValue>
      </Reference>
      <Reference URI="/word/fontTable.xml?ContentType=application/vnd.openxmlformats-officedocument.wordprocessingml.fontTable+xml">
        <DigestMethod Algorithm="http://www.w3.org/2001/04/xmlenc#sha256"/>
        <DigestValue>1ABV/ySFuWo5Ss7mdS+MPDpPvjGwfsHVRutcYglOXnA=</DigestValue>
      </Reference>
      <Reference URI="/word/footer1.xml?ContentType=application/vnd.openxmlformats-officedocument.wordprocessingml.footer+xml">
        <DigestMethod Algorithm="http://www.w3.org/2001/04/xmlenc#sha256"/>
        <DigestValue>ScI+dM2UHRgmtSc/laCSPNJ5bydtXZhGMOej5R5KGWc=</DigestValue>
      </Reference>
      <Reference URI="/word/footnotes.xml?ContentType=application/vnd.openxmlformats-officedocument.wordprocessingml.footnotes+xml">
        <DigestMethod Algorithm="http://www.w3.org/2001/04/xmlenc#sha256"/>
        <DigestValue>laCG/xYasZ09JRpxs5rOLrRQtxd1NlHGTwrOkwEk9vI=</DigestValue>
      </Reference>
      <Reference URI="/word/header1.xml?ContentType=application/vnd.openxmlformats-officedocument.wordprocessingml.header+xml">
        <DigestMethod Algorithm="http://www.w3.org/2001/04/xmlenc#sha256"/>
        <DigestValue>S0LbiWYcqqu6jN5BLPezDDb39rMvKyK4/IFmoXagphc=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numbering.xml?ContentType=application/vnd.openxmlformats-officedocument.wordprocessingml.numbering+xml">
        <DigestMethod Algorithm="http://www.w3.org/2001/04/xmlenc#sha256"/>
        <DigestValue>cw6rEUBYn4e6VeAb5dqAOQs4mz+TCb5tH1+Xm9p8w30=</DigestValue>
      </Reference>
      <Reference URI="/word/settings.xml?ContentType=application/vnd.openxmlformats-officedocument.wordprocessingml.settings+xml">
        <DigestMethod Algorithm="http://www.w3.org/2001/04/xmlenc#sha256"/>
        <DigestValue>vo8ZZga/AU0hpnSFthwmqyNtEuFTU0fwCNGynLMKOSM=</DigestValue>
      </Reference>
      <Reference URI="/word/styles.xml?ContentType=application/vnd.openxmlformats-officedocument.wordprocessingml.styles+xml">
        <DigestMethod Algorithm="http://www.w3.org/2001/04/xmlenc#sha256"/>
        <DigestValue>p+q1cuBnL2IsFDe7eHqmOhabX4W4/k96PlnZKcCXRBQ=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DjzeSoOJplDtsw6K6K+m78wZ2FmxJkQEh982jUG2NTo=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2019-06-14T12:51:16Z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16.0.11629/17</OfficeVersion>
          <ApplicationVersion>16.0.11629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2019-06-14T12:51:16Z</xd:SigningTime>
          <xd:SigningCertificate>
            <xd:Cert>
              <xd:CertDigest>
                <DigestMethod Algorithm="http://www.w3.org/2001/04/xmlenc#sha256"/>
                <DigestValue>9CChZVzXitxzPeoJFQStUhgd2KXNhyA4q5ESxDhtkoU=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qY+iiryCbVGuR+mUEiWtIo36GhY=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4EXeMk3/qD01J5pQt9ubnuxg01A=</DigestValue>
    </Reference>
  </SignedInfo>
  <SignatureValue>FKMD/fJuG8Qr0P79zBe5KRTJ7KR0gCp1jWSBkFD15Ja13Gdv8Ax1m22e8VWBU46cuZRZfjR99sug
oNppg2xylqJv8dJIjVSFJrTRQZ1axlW2SBR9GYxrCZTP151YGd8UsYWjIiO/maSnzmhuhmoMf2KJ
A1uxtFoDxPCe1lbE+rqHJmzwy1a1xdJPaIBEo1FDBf9hDTgIcs7sWi20TaUxebeZ6eKXTstdiy4H
M4CGLn/oqgN4xCocyNuB9fLSaaOXHLKL054AvkWOBxRbqt16LP4cleKqSmLHLTYE/8XV8QwWlBsi
CCNVWMhGCBkDMhPsXC8PIMYDpXzIuXlX4SSaPQ==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MxkqV5mw/LIOIFkeiOFMie4p2vw=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CfLz0civh4WCocMvhYpXZPbZ1OA=</DigestValue>
      </Reference>
      <Reference URI="/word/styles.xml?ContentType=application/vnd.openxmlformats-officedocument.wordprocessingml.styles+xml">
        <DigestMethod Algorithm="http://www.w3.org/2000/09/xmldsig#sha1"/>
        <DigestValue>s9VRsEmMwCcyX0kUgmWmPrU6ZTs=</DigestValue>
      </Reference>
      <Reference URI="/word/numbering.xml?ContentType=application/vnd.openxmlformats-officedocument.wordprocessingml.numbering+xml">
        <DigestMethod Algorithm="http://www.w3.org/2000/09/xmldsig#sha1"/>
        <DigestValue>p3zmNLuNFRnJeYNOW7t1fXGI1UI=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notes.xml?ContentType=application/vnd.openxmlformats-officedocument.wordprocessingml.footnotes+xml">
        <DigestMethod Algorithm="http://www.w3.org/2000/09/xmldsig#sha1"/>
        <DigestValue>JvY1HBD+wHe9VKVRHcoE73w4tRI=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document.xml?ContentType=application/vnd.openxmlformats-officedocument.wordprocessingml.document.main+xml">
        <DigestMethod Algorithm="http://www.w3.org/2000/09/xmldsig#sha1"/>
        <DigestValue>7guq9iJPUzODrzH0kpkyerFY510=</DigestValue>
      </Reference>
      <Reference URI="/word/webSettings.xml?ContentType=application/vnd.openxmlformats-officedocument.wordprocessingml.webSettings+xml">
        <DigestMethod Algorithm="http://www.w3.org/2000/09/xmldsig#sha1"/>
        <DigestValue>QtonE/2c70nFav722vrfbCX1uco=</DigestValue>
      </Reference>
      <Reference URI="/word/endnotes.xml?ContentType=application/vnd.openxmlformats-officedocument.wordprocessingml.endnotes+xml">
        <DigestMethod Algorithm="http://www.w3.org/2000/09/xmldsig#sha1"/>
        <DigestValue>l/AyHcZJmZ66HPmfzBTWpWO5S0Y=</DigestValue>
      </Reference>
      <Reference URI="/word/header1.xml?ContentType=application/vnd.openxmlformats-officedocument.wordprocessingml.header+xml">
        <DigestMethod Algorithm="http://www.w3.org/2000/09/xmldsig#sha1"/>
        <DigestValue>3nEFyYjsDzQyOaZ+Z9g/h+Jj5HY=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2019-06-21T07:06:55Z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2019-06-21T07:06:55Z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E16DF-61E5-454E-9FDE-53F69D81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3122</Words>
  <Characters>18424</Characters>
  <Application>Microsoft Office Word</Application>
  <DocSecurity>8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Tomáš Rohovský</cp:lastModifiedBy>
  <cp:revision>7</cp:revision>
  <cp:lastPrinted>2014-05-16T09:23:00Z</cp:lastPrinted>
  <dcterms:created xsi:type="dcterms:W3CDTF">2019-05-14T14:09:00Z</dcterms:created>
  <dcterms:modified xsi:type="dcterms:W3CDTF">2019-06-12T08:31:00Z</dcterms:modified>
</cp:coreProperties>
</file>