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5B0BB4">
        <w:rPr>
          <w:rFonts w:ascii="Garamond" w:hAnsi="Garamond"/>
        </w:rPr>
        <w:t>2</w:t>
      </w:r>
      <w:r w:rsidR="00BE6F34">
        <w:rPr>
          <w:rFonts w:ascii="Garamond" w:hAnsi="Garamond"/>
        </w:rPr>
        <w:t>64</w:t>
      </w:r>
      <w:r w:rsidR="00160102">
        <w:rPr>
          <w:rFonts w:ascii="Garamond" w:hAnsi="Garamond"/>
        </w:rPr>
        <w:t xml:space="preserve"> </w:t>
      </w:r>
      <w:permStart w:id="70636778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0636778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0588458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200588458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BE6F34">
        <w:rPr>
          <w:rFonts w:ascii="Garamond" w:hAnsi="Garamond" w:cs="Arial"/>
          <w:b/>
          <w:bCs/>
        </w:rPr>
        <w:t>35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bookmarkStart w:id="0" w:name="_GoBack"/>
    </w:p>
    <w:bookmarkEnd w:id="0"/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Inženýrské aplikace fyziky mikrosvěta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CZ.02.1.01/0.0/0.0/16_019/0000766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906FF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1677853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1677853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4925283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49252834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Pr="005B0BB4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1675621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1675621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9XgkGD9xmMr7nma+O5VOCljH0Pg=" w:salt="T7jG3nO9gnTRPYgrWCp/wA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6F34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BF87-BB39-4E04-81BB-F8E428CEF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8</Pages>
  <Words>3174</Words>
  <Characters>18733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128</cp:revision>
  <cp:lastPrinted>2014-05-16T09:23:00Z</cp:lastPrinted>
  <dcterms:created xsi:type="dcterms:W3CDTF">2016-11-04T14:12:00Z</dcterms:created>
  <dcterms:modified xsi:type="dcterms:W3CDTF">2019-06-17T10:19:00Z</dcterms:modified>
</cp:coreProperties>
</file>