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052242">
        <w:rPr>
          <w:rFonts w:ascii="Garamond" w:hAnsi="Garamond"/>
        </w:rPr>
        <w:t>251</w:t>
      </w:r>
      <w:r w:rsidR="00160102">
        <w:rPr>
          <w:rFonts w:ascii="Garamond" w:hAnsi="Garamond"/>
        </w:rPr>
        <w:t xml:space="preserve"> </w:t>
      </w:r>
      <w:permStart w:id="184244549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84244549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01942513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01942513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052242">
        <w:rPr>
          <w:rFonts w:ascii="Garamond" w:hAnsi="Garamond" w:cs="Arial"/>
          <w:b/>
          <w:bCs/>
        </w:rPr>
        <w:t>33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BE7D75" w:rsidRDefault="00BE7D75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622E4C" w:rsidRDefault="007A7A3D" w:rsidP="00413229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052242" w:rsidRPr="00052242">
        <w:rPr>
          <w:rFonts w:ascii="Garamond" w:hAnsi="Garamond"/>
          <w:i/>
        </w:rPr>
        <w:t xml:space="preserve">LABIR-PAV / </w:t>
      </w:r>
      <w:proofErr w:type="spellStart"/>
      <w:r w:rsidR="00052242" w:rsidRPr="00052242">
        <w:rPr>
          <w:rFonts w:ascii="Garamond" w:hAnsi="Garamond"/>
          <w:i/>
        </w:rPr>
        <w:t>Předaplikační</w:t>
      </w:r>
      <w:proofErr w:type="spellEnd"/>
      <w:r w:rsidR="00052242" w:rsidRPr="00052242">
        <w:rPr>
          <w:rFonts w:ascii="Garamond" w:hAnsi="Garamond"/>
          <w:i/>
        </w:rPr>
        <w:t xml:space="preserve"> výzkum infračervených technologií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052242" w:rsidRPr="00052242">
        <w:rPr>
          <w:rFonts w:ascii="Garamond" w:hAnsi="Garamond"/>
          <w:i/>
        </w:rPr>
        <w:t>CZ.02.1.01/0.0/0.0/18_069/0010018</w:t>
      </w:r>
    </w:p>
    <w:p w:rsidR="00622E4C" w:rsidRPr="00D05AC6" w:rsidRDefault="00052242" w:rsidP="00413229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D05AC6">
        <w:rPr>
          <w:rFonts w:ascii="Garamond" w:hAnsi="Garamond"/>
          <w:i/>
          <w:szCs w:val="24"/>
        </w:rPr>
        <w:t xml:space="preserve">Typ projektu: </w:t>
      </w:r>
      <w:r w:rsidR="00D05AC6" w:rsidRPr="00D05AC6">
        <w:rPr>
          <w:rFonts w:ascii="Garamond" w:hAnsi="Garamond"/>
          <w:i/>
          <w:szCs w:val="24"/>
        </w:rPr>
        <w:tab/>
        <w:t>OP VVV projekt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37424382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37424382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83014979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83014979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lastRenderedPageBreak/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  <w:bookmarkStart w:id="0" w:name="_GoBack"/>
      <w:bookmarkEnd w:id="0"/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20042135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320042135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BE7D75" w:rsidP="005C37FA">
    <w:pPr>
      <w:pStyle w:val="Zpat"/>
      <w:jc w:val="center"/>
    </w:pPr>
    <w:r>
      <w:rPr>
        <w:noProof/>
      </w:rPr>
      <w:drawing>
        <wp:inline distT="0" distB="0" distL="0" distR="0" wp14:anchorId="7FCBD7AD" wp14:editId="4A1DF432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tqYtkdomZb2ccYFErafNs9GS5IY=" w:salt="Vg3uAvjdubFUGkpN0Co7Dw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90A93-04FB-4796-A4FC-C5CD7A29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3180</Words>
  <Characters>18768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</cp:revision>
  <cp:lastPrinted>2014-05-16T09:23:00Z</cp:lastPrinted>
  <dcterms:created xsi:type="dcterms:W3CDTF">2019-05-14T14:09:00Z</dcterms:created>
  <dcterms:modified xsi:type="dcterms:W3CDTF">2019-06-05T09:17:00Z</dcterms:modified>
</cp:coreProperties>
</file>