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C04392">
        <w:rPr>
          <w:rFonts w:ascii="Garamond" w:hAnsi="Garamond"/>
        </w:rPr>
        <w:t>233</w:t>
      </w:r>
      <w:r w:rsidR="00160102">
        <w:rPr>
          <w:rFonts w:ascii="Garamond" w:hAnsi="Garamond"/>
        </w:rPr>
        <w:t xml:space="preserve"> </w:t>
      </w:r>
      <w:permStart w:id="1363351368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363351368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2085303385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2085303385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C04392">
        <w:rPr>
          <w:rFonts w:ascii="Garamond" w:hAnsi="Garamond" w:cs="Arial"/>
          <w:b/>
          <w:bCs/>
        </w:rPr>
        <w:t>3</w:t>
      </w:r>
      <w:r w:rsidR="007A7A3D">
        <w:rPr>
          <w:rFonts w:ascii="Garamond" w:hAnsi="Garamond" w:cs="Arial"/>
          <w:b/>
          <w:bCs/>
        </w:rPr>
        <w:t>0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413229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7A7A3D" w:rsidRPr="007A7A3D" w:rsidRDefault="007A7A3D" w:rsidP="007A7A3D">
      <w:pPr>
        <w:spacing w:after="0"/>
        <w:ind w:left="705"/>
        <w:jc w:val="both"/>
        <w:rPr>
          <w:rFonts w:ascii="Garamond" w:hAnsi="Garamond"/>
          <w:i/>
        </w:rPr>
      </w:pPr>
      <w:r w:rsidRPr="007A7A3D">
        <w:rPr>
          <w:rFonts w:ascii="Garamond" w:hAnsi="Garamond"/>
          <w:i/>
        </w:rPr>
        <w:t xml:space="preserve">Název projektu: </w:t>
      </w:r>
      <w:r>
        <w:rPr>
          <w:rFonts w:ascii="Garamond" w:hAnsi="Garamond"/>
          <w:i/>
        </w:rPr>
        <w:tab/>
      </w:r>
      <w:r w:rsidRPr="007A7A3D">
        <w:rPr>
          <w:rFonts w:ascii="Garamond" w:hAnsi="Garamond"/>
          <w:i/>
        </w:rPr>
        <w:t>Elektrotechnické technologie s vysokým podílem vestavěné inteligence</w:t>
      </w:r>
    </w:p>
    <w:p w:rsidR="007A7A3D" w:rsidRPr="007A7A3D" w:rsidRDefault="007A7A3D" w:rsidP="007A7A3D">
      <w:pPr>
        <w:spacing w:after="0"/>
        <w:ind w:left="705"/>
        <w:jc w:val="both"/>
        <w:rPr>
          <w:rFonts w:ascii="Garamond" w:hAnsi="Garamond"/>
          <w:i/>
        </w:rPr>
      </w:pPr>
      <w:r w:rsidRPr="007A7A3D">
        <w:rPr>
          <w:rFonts w:ascii="Garamond" w:hAnsi="Garamond"/>
          <w:i/>
        </w:rPr>
        <w:t xml:space="preserve">Číslo projektu: </w:t>
      </w:r>
      <w:r>
        <w:rPr>
          <w:rFonts w:ascii="Garamond" w:hAnsi="Garamond"/>
          <w:i/>
        </w:rPr>
        <w:tab/>
      </w:r>
      <w:r w:rsidRPr="007A7A3D">
        <w:rPr>
          <w:rFonts w:ascii="Garamond" w:hAnsi="Garamond"/>
          <w:i/>
        </w:rPr>
        <w:t>CZ.02.1.01/0.0/0.0/18_069/0009855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29728C">
        <w:rPr>
          <w:rFonts w:ascii="Garamond" w:hAnsi="Garamond"/>
        </w:rPr>
        <w:t>6</w:t>
      </w:r>
      <w:r w:rsidR="003175C5">
        <w:rPr>
          <w:rFonts w:ascii="Garamond" w:hAnsi="Garamond"/>
        </w:rPr>
        <w:t xml:space="preserve"> </w:t>
      </w:r>
      <w:r w:rsidR="0029728C">
        <w:rPr>
          <w:rFonts w:ascii="Garamond" w:hAnsi="Garamond"/>
        </w:rPr>
        <w:t>tý</w:t>
      </w:r>
      <w:r w:rsidR="006B319A">
        <w:rPr>
          <w:rFonts w:ascii="Garamond" w:hAnsi="Garamond"/>
        </w:rPr>
        <w:t>dnů</w:t>
      </w:r>
      <w:r w:rsidR="00E13E0D" w:rsidRPr="00201704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  <w:bookmarkStart w:id="0" w:name="_GoBack"/>
      <w:bookmarkEnd w:id="0"/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283057964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283057964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C04392" w:rsidRDefault="00C04392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C04392" w:rsidRDefault="00C04392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lastRenderedPageBreak/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180594451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180594451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P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7A7A3D" w:rsidRDefault="007A7A3D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lastRenderedPageBreak/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443F3E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Default="009842ED" w:rsidP="009842ED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C04392" w:rsidRPr="005B0BB4">
        <w:rPr>
          <w:rFonts w:ascii="Garamond" w:hAnsi="Garamond"/>
        </w:rPr>
        <w:t>Technická specifikace předmětu veřejné zakázky</w:t>
      </w:r>
    </w:p>
    <w:p w:rsidR="007A5467" w:rsidRDefault="007A5467" w:rsidP="007A5467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lastRenderedPageBreak/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2124693524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2124693524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C04392" w:rsidP="005C37FA">
    <w:pPr>
      <w:pStyle w:val="Zpat"/>
      <w:jc w:val="center"/>
    </w:pPr>
    <w:r>
      <w:rPr>
        <w:noProof/>
      </w:rPr>
      <w:drawing>
        <wp:inline distT="0" distB="0" distL="0" distR="0" wp14:anchorId="2D64815D" wp14:editId="03C3903A">
          <wp:extent cx="4610500" cy="102878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dJ3Se/CXAmTgXExVPyDd9HAlENU=" w:salt="XSnSers6xEYlX35PjASPDw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07B0E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9728C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3F3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4392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AA10E-5D01-48BE-970E-B6DC20EB7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9</Pages>
  <Words>3178</Words>
  <Characters>18751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127</cp:revision>
  <cp:lastPrinted>2014-05-16T09:23:00Z</cp:lastPrinted>
  <dcterms:created xsi:type="dcterms:W3CDTF">2016-11-04T14:12:00Z</dcterms:created>
  <dcterms:modified xsi:type="dcterms:W3CDTF">2019-05-30T10:23:00Z</dcterms:modified>
</cp:coreProperties>
</file>