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5B0BB4">
        <w:rPr>
          <w:rFonts w:ascii="Garamond" w:hAnsi="Garamond"/>
        </w:rPr>
        <w:t>2</w:t>
      </w:r>
      <w:r w:rsidR="00DD284E">
        <w:rPr>
          <w:rFonts w:ascii="Garamond" w:hAnsi="Garamond"/>
        </w:rPr>
        <w:t>22</w:t>
      </w:r>
      <w:r w:rsidR="00160102">
        <w:rPr>
          <w:rFonts w:ascii="Garamond" w:hAnsi="Garamond"/>
        </w:rPr>
        <w:t xml:space="preserve"> </w:t>
      </w:r>
      <w:permStart w:id="938351868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938351868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372418157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1372418157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D906FF">
        <w:rPr>
          <w:rFonts w:ascii="Garamond" w:hAnsi="Garamond" w:cs="Arial"/>
          <w:b/>
          <w:bCs/>
        </w:rPr>
        <w:t>2</w:t>
      </w:r>
      <w:r w:rsidR="00DD284E">
        <w:rPr>
          <w:rFonts w:ascii="Garamond" w:hAnsi="Garamond" w:cs="Arial"/>
          <w:b/>
          <w:bCs/>
        </w:rPr>
        <w:t>9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lastRenderedPageBreak/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413229" w:rsidRDefault="00413229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DD284E" w:rsidRDefault="00DD284E" w:rsidP="00413229">
      <w:pPr>
        <w:spacing w:after="0"/>
        <w:ind w:left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I</w:t>
      </w:r>
      <w:r w:rsidRPr="00DD284E">
        <w:rPr>
          <w:rFonts w:ascii="Garamond" w:hAnsi="Garamond"/>
          <w:szCs w:val="24"/>
        </w:rPr>
        <w:t>nstalace zařízení a zaškolení na obsluhu zařízení v rozsahu 8 hodin pro dva pracovníky.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DD284E" w:rsidRDefault="007A7A3D" w:rsidP="00413229">
      <w:pPr>
        <w:spacing w:after="0"/>
        <w:ind w:left="705"/>
        <w:jc w:val="both"/>
        <w:rPr>
          <w:rFonts w:ascii="Garamond" w:hAnsi="Garamond"/>
          <w:i/>
        </w:rPr>
      </w:pPr>
      <w:r w:rsidRPr="007A7A3D">
        <w:rPr>
          <w:rFonts w:ascii="Garamond" w:hAnsi="Garamond"/>
          <w:i/>
        </w:rPr>
        <w:t xml:space="preserve">Název projektu: </w:t>
      </w:r>
      <w:r>
        <w:rPr>
          <w:rFonts w:ascii="Garamond" w:hAnsi="Garamond"/>
          <w:i/>
        </w:rPr>
        <w:tab/>
      </w:r>
      <w:r w:rsidR="00DD284E" w:rsidRPr="00DD284E">
        <w:rPr>
          <w:rFonts w:ascii="Garamond" w:hAnsi="Garamond"/>
          <w:i/>
        </w:rPr>
        <w:t xml:space="preserve">LABIR-PAV / </w:t>
      </w:r>
      <w:proofErr w:type="spellStart"/>
      <w:r w:rsidR="00DD284E" w:rsidRPr="00DD284E">
        <w:rPr>
          <w:rFonts w:ascii="Garamond" w:hAnsi="Garamond"/>
          <w:i/>
        </w:rPr>
        <w:t>Předaplikační</w:t>
      </w:r>
      <w:proofErr w:type="spellEnd"/>
      <w:r w:rsidR="00DD284E" w:rsidRPr="00DD284E">
        <w:rPr>
          <w:rFonts w:ascii="Garamond" w:hAnsi="Garamond"/>
          <w:i/>
        </w:rPr>
        <w:t xml:space="preserve"> výzkum infračervených technologií</w:t>
      </w:r>
    </w:p>
    <w:p w:rsidR="00E040C1" w:rsidRDefault="00DD284E" w:rsidP="00413229">
      <w:pPr>
        <w:spacing w:after="0"/>
        <w:ind w:left="705"/>
        <w:jc w:val="both"/>
        <w:rPr>
          <w:rFonts w:ascii="Garamond" w:hAnsi="Garamond"/>
          <w:i/>
        </w:rPr>
      </w:pPr>
      <w:r w:rsidRPr="00DD284E">
        <w:rPr>
          <w:rFonts w:ascii="Garamond" w:hAnsi="Garamond"/>
          <w:i/>
        </w:rPr>
        <w:t xml:space="preserve">Číslo projektu: </w:t>
      </w:r>
      <w:r w:rsidRPr="00DD284E">
        <w:rPr>
          <w:rFonts w:ascii="Garamond" w:hAnsi="Garamond"/>
          <w:i/>
        </w:rPr>
        <w:tab/>
        <w:t>CZ.02.1.01/0.0/0.0/18_069/0010018</w:t>
      </w:r>
    </w:p>
    <w:p w:rsidR="00DD284E" w:rsidRPr="00DD284E" w:rsidRDefault="00DD284E" w:rsidP="00413229">
      <w:pPr>
        <w:spacing w:after="0"/>
        <w:ind w:left="705"/>
        <w:jc w:val="both"/>
        <w:rPr>
          <w:rFonts w:ascii="Garamond" w:hAnsi="Garamond"/>
          <w:i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lastRenderedPageBreak/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DD284E">
        <w:rPr>
          <w:rFonts w:ascii="Garamond" w:hAnsi="Garamond"/>
        </w:rPr>
        <w:t>6</w:t>
      </w:r>
      <w:r w:rsidR="00D906FF">
        <w:rPr>
          <w:rFonts w:ascii="Garamond" w:hAnsi="Garamond"/>
        </w:rPr>
        <w:t>0</w:t>
      </w:r>
      <w:r w:rsidR="003175C5">
        <w:rPr>
          <w:rFonts w:ascii="Garamond" w:hAnsi="Garamond"/>
        </w:rPr>
        <w:t xml:space="preserve"> </w:t>
      </w:r>
      <w:r w:rsidR="00F26252">
        <w:rPr>
          <w:rFonts w:ascii="Garamond" w:hAnsi="Garamond"/>
        </w:rPr>
        <w:t xml:space="preserve">kalendářních </w:t>
      </w:r>
      <w:r w:rsidR="006B319A">
        <w:rPr>
          <w:rFonts w:ascii="Garamond" w:hAnsi="Garamond"/>
        </w:rPr>
        <w:t>dnů</w:t>
      </w:r>
      <w:r w:rsidR="00E13E0D" w:rsidRPr="00201704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  <w:bookmarkStart w:id="0" w:name="_GoBack"/>
      <w:bookmarkEnd w:id="0"/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061905829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061905829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807757685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807757685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P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7A7A3D" w:rsidRDefault="007A7A3D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5B0BB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 xml:space="preserve">V případě výskytu vady v záruční lhůtě se záruční lhůta prodlužuje </w:t>
      </w:r>
      <w:r w:rsidR="00503DA2" w:rsidRPr="00DD6056">
        <w:rPr>
          <w:rFonts w:ascii="Garamond" w:hAnsi="Garamond" w:cs="Arial"/>
        </w:rPr>
        <w:lastRenderedPageBreak/>
        <w:t>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9842ED" w:rsidRPr="005B0BB4" w:rsidRDefault="009842ED" w:rsidP="005B0BB4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5B0BB4">
        <w:rPr>
          <w:rFonts w:ascii="Garamond" w:hAnsi="Garamond"/>
        </w:rPr>
        <w:t>Příloha č. 1</w:t>
      </w:r>
      <w:r w:rsidR="006C75A3" w:rsidRPr="005B0BB4">
        <w:rPr>
          <w:rFonts w:ascii="Garamond" w:hAnsi="Garamond"/>
        </w:rPr>
        <w:tab/>
      </w:r>
      <w:r w:rsidR="006C75A3" w:rsidRPr="005B0BB4">
        <w:rPr>
          <w:rFonts w:ascii="Garamond" w:hAnsi="Garamond"/>
        </w:rPr>
        <w:tab/>
      </w:r>
      <w:r w:rsidR="005B0BB4" w:rsidRPr="005B0BB4">
        <w:rPr>
          <w:rFonts w:ascii="Garamond" w:hAnsi="Garamond"/>
        </w:rPr>
        <w:t>Technická specifikace předmětu veřejné zakázky</w:t>
      </w:r>
    </w:p>
    <w:p w:rsidR="007A5467" w:rsidRDefault="007A5467" w:rsidP="007A5467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lastRenderedPageBreak/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997667400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997667400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DD284E" w:rsidP="005C37FA">
    <w:pPr>
      <w:pStyle w:val="Zpat"/>
      <w:jc w:val="center"/>
    </w:pPr>
    <w:r>
      <w:rPr>
        <w:noProof/>
      </w:rPr>
      <w:drawing>
        <wp:inline distT="0" distB="0" distL="0" distR="0" wp14:anchorId="4FCF654C" wp14:editId="24D21859">
          <wp:extent cx="5760720" cy="127818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781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xLJHyjvmrkdnKkwToc6kZlzo6NE=" w:salt="WEPH8pBNf1FhynE4ADb9Zw==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909B9"/>
    <w:rsid w:val="00590F6F"/>
    <w:rsid w:val="00593380"/>
    <w:rsid w:val="005A24FC"/>
    <w:rsid w:val="005B0BB4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0C56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284E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88A05-E907-4804-9FC4-BE692C0C9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9</Pages>
  <Words>3191</Words>
  <Characters>18827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128</cp:revision>
  <cp:lastPrinted>2014-05-16T09:23:00Z</cp:lastPrinted>
  <dcterms:created xsi:type="dcterms:W3CDTF">2016-11-04T14:12:00Z</dcterms:created>
  <dcterms:modified xsi:type="dcterms:W3CDTF">2019-05-23T12:44:00Z</dcterms:modified>
</cp:coreProperties>
</file>