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5B0BB4">
        <w:rPr>
          <w:rFonts w:ascii="Garamond" w:hAnsi="Garamond"/>
        </w:rPr>
        <w:t>2</w:t>
      </w:r>
      <w:r w:rsidR="00CC317D">
        <w:rPr>
          <w:rFonts w:ascii="Garamond" w:hAnsi="Garamond"/>
        </w:rPr>
        <w:t>20</w:t>
      </w:r>
      <w:r w:rsidR="00160102">
        <w:rPr>
          <w:rFonts w:ascii="Garamond" w:hAnsi="Garamond"/>
        </w:rPr>
        <w:t xml:space="preserve"> </w:t>
      </w:r>
      <w:permStart w:id="1859154614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859154614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014864293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2014864293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D906FF">
        <w:rPr>
          <w:rFonts w:ascii="Garamond" w:hAnsi="Garamond" w:cs="Arial"/>
          <w:b/>
          <w:bCs/>
        </w:rPr>
        <w:t>2</w:t>
      </w:r>
      <w:r w:rsidR="00CC317D">
        <w:rPr>
          <w:rFonts w:ascii="Garamond" w:hAnsi="Garamond" w:cs="Arial"/>
          <w:b/>
          <w:bCs/>
        </w:rPr>
        <w:t>6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lastRenderedPageBreak/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CC317D" w:rsidRDefault="00CC317D" w:rsidP="00413229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Instalace do laboratoře zadavatele a předvedení požadovaných parametrů v rámci dodávky. 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7A3D" w:rsidRPr="007A7A3D" w:rsidRDefault="007A7A3D" w:rsidP="007A7A3D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Název projektu: </w:t>
      </w:r>
      <w:r>
        <w:rPr>
          <w:rFonts w:ascii="Garamond" w:hAnsi="Garamond"/>
          <w:i/>
        </w:rPr>
        <w:tab/>
      </w:r>
      <w:r w:rsidR="00CC317D" w:rsidRPr="00CC317D">
        <w:rPr>
          <w:rFonts w:ascii="Garamond" w:hAnsi="Garamond"/>
          <w:i/>
        </w:rPr>
        <w:t xml:space="preserve">LABIR-PAV / </w:t>
      </w:r>
      <w:proofErr w:type="spellStart"/>
      <w:r w:rsidR="00CC317D" w:rsidRPr="00CC317D">
        <w:rPr>
          <w:rFonts w:ascii="Garamond" w:hAnsi="Garamond"/>
          <w:i/>
        </w:rPr>
        <w:t>Předaplikační</w:t>
      </w:r>
      <w:proofErr w:type="spellEnd"/>
      <w:r w:rsidR="00CC317D" w:rsidRPr="00CC317D">
        <w:rPr>
          <w:rFonts w:ascii="Garamond" w:hAnsi="Garamond"/>
          <w:i/>
        </w:rPr>
        <w:t xml:space="preserve"> výzkum infračervených technologií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7A7A3D">
        <w:rPr>
          <w:rFonts w:ascii="Garamond" w:hAnsi="Garamond"/>
          <w:i/>
        </w:rPr>
        <w:t xml:space="preserve">Číslo projektu: </w:t>
      </w:r>
      <w:r>
        <w:rPr>
          <w:rFonts w:ascii="Garamond" w:hAnsi="Garamond"/>
          <w:i/>
        </w:rPr>
        <w:tab/>
      </w:r>
      <w:r w:rsidR="00CC317D" w:rsidRPr="00CC317D">
        <w:rPr>
          <w:rFonts w:ascii="Garamond" w:hAnsi="Garamond"/>
          <w:i/>
        </w:rPr>
        <w:t>CZ.02.1.01/0.0/0.0/18_069/0010018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lastRenderedPageBreak/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CC317D">
        <w:rPr>
          <w:rFonts w:ascii="Garamond" w:hAnsi="Garamond"/>
        </w:rPr>
        <w:t>12</w:t>
      </w:r>
      <w:r w:rsidR="003175C5">
        <w:rPr>
          <w:rFonts w:ascii="Garamond" w:hAnsi="Garamond"/>
        </w:rPr>
        <w:t xml:space="preserve"> </w:t>
      </w:r>
      <w:r w:rsidR="00CC317D">
        <w:rPr>
          <w:rFonts w:ascii="Garamond" w:hAnsi="Garamond"/>
        </w:rPr>
        <w:t>tý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223703424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223703424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88153285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88153285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CC317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bookmarkStart w:id="0" w:name="_GoBack"/>
      <w:bookmarkEnd w:id="0"/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5B0BB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lastRenderedPageBreak/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Pr="005B0BB4" w:rsidRDefault="009842ED" w:rsidP="005B0BB4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5B0BB4">
        <w:rPr>
          <w:rFonts w:ascii="Garamond" w:hAnsi="Garamond"/>
        </w:rPr>
        <w:t>Příloha č. 1</w:t>
      </w:r>
      <w:r w:rsidR="006C75A3" w:rsidRPr="005B0BB4">
        <w:rPr>
          <w:rFonts w:ascii="Garamond" w:hAnsi="Garamond"/>
        </w:rPr>
        <w:tab/>
      </w:r>
      <w:r w:rsidR="006C75A3" w:rsidRPr="005B0BB4">
        <w:rPr>
          <w:rFonts w:ascii="Garamond" w:hAnsi="Garamond"/>
        </w:rPr>
        <w:tab/>
      </w:r>
      <w:r w:rsidR="005B0BB4" w:rsidRPr="005B0BB4">
        <w:rPr>
          <w:rFonts w:ascii="Garamond" w:hAnsi="Garamond"/>
        </w:rPr>
        <w:t>Technická specifikace předmětu veřejné zakázky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lastRenderedPageBreak/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926063493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926063493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CC317D" w:rsidP="005C37FA">
    <w:pPr>
      <w:pStyle w:val="Zpat"/>
      <w:jc w:val="center"/>
    </w:pPr>
    <w:r>
      <w:rPr>
        <w:noProof/>
      </w:rPr>
      <w:drawing>
        <wp:inline distT="0" distB="0" distL="0" distR="0" wp14:anchorId="36869D30" wp14:editId="09D01A61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xrJ3/+njcuY2gmLiIDv0RQ8NB2Y=" w:salt="0DQjTXBvj269TXX3NKxQ+g==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1355"/>
    <w:rsid w:val="005A24FC"/>
    <w:rsid w:val="005B0BB4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0C56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317D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F63C4-4E84-45C7-B11A-CE6682C33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9</Pages>
  <Words>3189</Words>
  <Characters>18817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128</cp:revision>
  <cp:lastPrinted>2014-05-16T09:23:00Z</cp:lastPrinted>
  <dcterms:created xsi:type="dcterms:W3CDTF">2016-11-04T14:12:00Z</dcterms:created>
  <dcterms:modified xsi:type="dcterms:W3CDTF">2019-05-21T10:05:00Z</dcterms:modified>
</cp:coreProperties>
</file>