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5B0BB4">
        <w:rPr>
          <w:rFonts w:ascii="Garamond" w:hAnsi="Garamond"/>
        </w:rPr>
        <w:t>21</w:t>
      </w:r>
      <w:r w:rsidR="00960C56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198776482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8776482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36375325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36375325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960C56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</w:t>
      </w:r>
      <w:bookmarkStart w:id="0" w:name="_GoBack"/>
      <w:bookmarkEnd w:id="0"/>
      <w:r w:rsidR="00B6299C" w:rsidRPr="009E7969">
        <w:rPr>
          <w:rFonts w:ascii="Garamond" w:hAnsi="Garamond" w:cs="Palatino Linotype"/>
        </w:rPr>
        <w:t xml:space="preserve">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Inženýrské aplikace fyziky mikrosvěta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D906FF" w:rsidRPr="00D906FF">
        <w:rPr>
          <w:rFonts w:ascii="Garamond" w:hAnsi="Garamond"/>
          <w:i/>
        </w:rPr>
        <w:t>CZ.02.1.01/0.0/0.0/16_019/0000766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906FF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77800529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77800529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6609575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6609575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lastRenderedPageBreak/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5B0BB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lastRenderedPageBreak/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Pr="005B0BB4" w:rsidRDefault="009842ED" w:rsidP="005B0BB4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5B0BB4">
        <w:rPr>
          <w:rFonts w:ascii="Garamond" w:hAnsi="Garamond"/>
        </w:rPr>
        <w:t>Příloha č. 1</w:t>
      </w:r>
      <w:r w:rsidR="006C75A3" w:rsidRPr="005B0BB4">
        <w:rPr>
          <w:rFonts w:ascii="Garamond" w:hAnsi="Garamond"/>
        </w:rPr>
        <w:tab/>
      </w:r>
      <w:r w:rsidR="006C75A3" w:rsidRPr="005B0BB4">
        <w:rPr>
          <w:rFonts w:ascii="Garamond" w:hAnsi="Garamond"/>
        </w:rPr>
        <w:tab/>
      </w:r>
      <w:r w:rsidR="005B0BB4" w:rsidRPr="005B0BB4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42234640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42234640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q+fnFUNTzIo8F70fgpSPGbLpYw=" w:salt="B7nSWMv0wD66pjAgxJSUUg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BB4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0C56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973A-F873-416C-AEFE-8184BCB7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8</Pages>
  <Words>3174</Words>
  <Characters>18733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127</cp:revision>
  <cp:lastPrinted>2014-05-16T09:23:00Z</cp:lastPrinted>
  <dcterms:created xsi:type="dcterms:W3CDTF">2016-11-04T14:12:00Z</dcterms:created>
  <dcterms:modified xsi:type="dcterms:W3CDTF">2019-05-21T08:28:00Z</dcterms:modified>
</cp:coreProperties>
</file>