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5B0BB4">
        <w:rPr>
          <w:rFonts w:ascii="Garamond" w:hAnsi="Garamond"/>
        </w:rPr>
        <w:t>218</w:t>
      </w:r>
      <w:r w:rsidR="00160102">
        <w:rPr>
          <w:rFonts w:ascii="Garamond" w:hAnsi="Garamond"/>
        </w:rPr>
        <w:t xml:space="preserve"> </w:t>
      </w:r>
      <w:permStart w:id="204131659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4131659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0685907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30685907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5B0BB4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Inženýrské aplikace fyziky mikrosvěta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CZ.02.1.01/0.0/0.0/16_019/0000766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906FF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14633667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14633667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5205153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5205153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Pr="005B0BB4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  <w:bookmarkStart w:id="0" w:name="_GoBack"/>
      <w:bookmarkEnd w:id="0"/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8994476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98994476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/v46uMNvp+PxotClsSbJm7D6Ek=" w:salt="qPqLwPYspEc1KXQE/jz1Aw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0F27A-6E9A-4331-A53E-C2334ED5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8</Pages>
  <Words>3174</Words>
  <Characters>18733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126</cp:revision>
  <cp:lastPrinted>2014-05-16T09:23:00Z</cp:lastPrinted>
  <dcterms:created xsi:type="dcterms:W3CDTF">2016-11-04T14:12:00Z</dcterms:created>
  <dcterms:modified xsi:type="dcterms:W3CDTF">2019-05-21T07:58:00Z</dcterms:modified>
</cp:coreProperties>
</file>