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9E4B0F">
        <w:rPr>
          <w:rFonts w:ascii="Garamond" w:hAnsi="Garamond"/>
        </w:rPr>
        <w:t>203</w:t>
      </w:r>
      <w:r w:rsidR="00160102">
        <w:rPr>
          <w:rFonts w:ascii="Garamond" w:hAnsi="Garamond"/>
        </w:rPr>
        <w:t xml:space="preserve"> </w:t>
      </w:r>
      <w:permStart w:id="1528387645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52838764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556797129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55679712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9E4B0F">
        <w:rPr>
          <w:rFonts w:ascii="Garamond" w:hAnsi="Garamond" w:cs="Arial"/>
          <w:b/>
          <w:bCs/>
        </w:rPr>
        <w:t>22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BE7D75" w:rsidRDefault="00BE7D75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622E4C" w:rsidRDefault="007A7A3D" w:rsidP="00413229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="009E4B0F" w:rsidRPr="009E4B0F">
        <w:rPr>
          <w:rFonts w:ascii="Garamond" w:hAnsi="Garamond"/>
          <w:i/>
        </w:rPr>
        <w:t>CENTEM+</w:t>
      </w:r>
    </w:p>
    <w:p w:rsidR="00622E4C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="009E4B0F" w:rsidRPr="009E4B0F">
        <w:rPr>
          <w:rFonts w:ascii="Garamond" w:hAnsi="Garamond"/>
          <w:i/>
        </w:rPr>
        <w:t>LO1402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17171D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9E4B0F" w:rsidRDefault="009E4B0F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9E4B0F" w:rsidRDefault="009E4B0F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592A66">
        <w:rPr>
          <w:rFonts w:ascii="Garamond" w:hAnsi="Garamond"/>
        </w:rPr>
        <w:t>30 dnů</w:t>
      </w:r>
      <w:r w:rsidR="00BE7D75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9991722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9991722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40035957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40035957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lastRenderedPageBreak/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lastRenderedPageBreak/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BB2804">
        <w:rPr>
          <w:rFonts w:ascii="Garamond" w:hAnsi="Garamond"/>
        </w:rPr>
        <w:t>22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855659886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  <w:bookmarkStart w:id="0" w:name="_GoBack"/>
      <w:bookmarkEnd w:id="0"/>
      <w:permEnd w:id="1855659886"/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SNuEPc34D8WZS9Sp/xLZuYJ5jfw=" w:salt="GDIYKYOafSLjbp3JuVVEfQ==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2A66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0F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2804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EE06A-5F02-4B2B-81E1-CFCBFE24D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3163</Words>
  <Characters>18665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</cp:revision>
  <cp:lastPrinted>2014-05-16T09:23:00Z</cp:lastPrinted>
  <dcterms:created xsi:type="dcterms:W3CDTF">2019-05-14T14:09:00Z</dcterms:created>
  <dcterms:modified xsi:type="dcterms:W3CDTF">2019-05-15T11:52:00Z</dcterms:modified>
</cp:coreProperties>
</file>