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0739D">
        <w:rPr>
          <w:rFonts w:ascii="Garamond" w:hAnsi="Garamond"/>
        </w:rPr>
        <w:t>20</w:t>
      </w:r>
      <w:r w:rsidR="00613DD2">
        <w:rPr>
          <w:rFonts w:ascii="Garamond" w:hAnsi="Garamond"/>
        </w:rPr>
        <w:t>2</w:t>
      </w:r>
      <w:r w:rsidR="00160102">
        <w:rPr>
          <w:rFonts w:ascii="Garamond" w:hAnsi="Garamond"/>
        </w:rPr>
        <w:t xml:space="preserve"> </w:t>
      </w:r>
      <w:permStart w:id="8732375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732375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6920036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56920036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D0739D">
        <w:rPr>
          <w:rFonts w:ascii="Garamond" w:hAnsi="Garamond" w:cs="Arial"/>
          <w:b/>
          <w:bCs/>
        </w:rPr>
        <w:t>20</w:t>
      </w:r>
      <w:r w:rsidR="00613DD2">
        <w:rPr>
          <w:rFonts w:ascii="Garamond" w:hAnsi="Garamond" w:cs="Arial"/>
          <w:b/>
          <w:bCs/>
        </w:rPr>
        <w:t>2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7349625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7349625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9276913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492769134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</w:t>
      </w:r>
      <w:r w:rsidR="00D6146F" w:rsidRPr="00DD605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613DD2">
        <w:rPr>
          <w:rFonts w:ascii="Garamond" w:hAnsi="Garamond"/>
        </w:rPr>
        <w:t>7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114666049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114666049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bZ6Z7HKmDVqXERbDkoBtjCWtqJs=" w:salt="pxwiOJiI7JktFEl1RtQcV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13DD2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39D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3715-429F-4F6F-B38A-ACDB2C72D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8</Pages>
  <Words>3197</Words>
  <Characters>18866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130</cp:revision>
  <cp:lastPrinted>2014-05-16T09:23:00Z</cp:lastPrinted>
  <dcterms:created xsi:type="dcterms:W3CDTF">2016-11-04T14:12:00Z</dcterms:created>
  <dcterms:modified xsi:type="dcterms:W3CDTF">2019-05-13T12:15:00Z</dcterms:modified>
</cp:coreProperties>
</file>