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  <w:r w:rsidR="005862F5" w:rsidRPr="005862F5">
        <w:rPr>
          <w:rFonts w:ascii="Garamond" w:hAnsi="Garamond"/>
          <w:i/>
        </w:rPr>
        <w:t>Příloha č. 1 Výzvy</w:t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P19V00000</w:t>
      </w:r>
      <w:r w:rsidR="00D0739D">
        <w:rPr>
          <w:rFonts w:ascii="Garamond" w:hAnsi="Garamond"/>
        </w:rPr>
        <w:t>201</w:t>
      </w:r>
      <w:r w:rsidR="00160102">
        <w:rPr>
          <w:rFonts w:ascii="Garamond" w:hAnsi="Garamond"/>
        </w:rPr>
        <w:t xml:space="preserve"> </w:t>
      </w:r>
      <w:permStart w:id="1009921114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009921114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862670189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</w:p>
    <w:permEnd w:id="1862670189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D0739D">
        <w:rPr>
          <w:rFonts w:ascii="Garamond" w:hAnsi="Garamond" w:cs="Arial"/>
          <w:b/>
          <w:bCs/>
        </w:rPr>
        <w:t>201</w:t>
      </w:r>
      <w:r w:rsidR="005909B9" w:rsidRPr="003B4958">
        <w:rPr>
          <w:rFonts w:ascii="Garamond" w:hAnsi="Garamond" w:cs="Arial"/>
          <w:b/>
          <w:bCs/>
        </w:rPr>
        <w:t xml:space="preserve"> - 201</w:t>
      </w:r>
      <w:r w:rsidR="00E040C1">
        <w:rPr>
          <w:rFonts w:ascii="Garamond" w:hAnsi="Garamond" w:cs="Arial"/>
          <w:b/>
          <w:bCs/>
        </w:rPr>
        <w:t>9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D605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A47611" w:rsidRDefault="00413229" w:rsidP="00413229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413229" w:rsidRDefault="00A47611" w:rsidP="00413229">
      <w:pPr>
        <w:spacing w:after="0"/>
        <w:ind w:left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 xml:space="preserve">  </w:t>
      </w:r>
    </w:p>
    <w:p w:rsidR="00A47611" w:rsidRDefault="00A47611" w:rsidP="00413229">
      <w:pPr>
        <w:spacing w:after="0"/>
        <w:ind w:left="705"/>
        <w:jc w:val="both"/>
        <w:rPr>
          <w:rFonts w:ascii="Garamond" w:hAnsi="Garamond"/>
          <w:i/>
          <w:sz w:val="20"/>
          <w:szCs w:val="20"/>
        </w:rPr>
      </w:pPr>
      <w:r>
        <w:rPr>
          <w:rFonts w:ascii="Garamond" w:hAnsi="Garamond"/>
          <w:i/>
          <w:sz w:val="20"/>
          <w:szCs w:val="20"/>
        </w:rPr>
        <w:t>Název projektu:</w:t>
      </w:r>
      <w:r>
        <w:rPr>
          <w:rFonts w:ascii="Garamond" w:hAnsi="Garamond"/>
          <w:i/>
          <w:sz w:val="20"/>
          <w:szCs w:val="20"/>
        </w:rPr>
        <w:tab/>
      </w:r>
      <w:r w:rsidRPr="00337DE8">
        <w:rPr>
          <w:rFonts w:ascii="Garamond" w:hAnsi="Garamond"/>
          <w:i/>
          <w:sz w:val="20"/>
          <w:szCs w:val="20"/>
        </w:rPr>
        <w:t xml:space="preserve">Podpora rozvoje studijního prostředí na ZČU </w:t>
      </w:r>
    </w:p>
    <w:p w:rsidR="00A47611" w:rsidRDefault="00A47611" w:rsidP="00413229">
      <w:pPr>
        <w:spacing w:after="0"/>
        <w:ind w:left="705"/>
        <w:jc w:val="both"/>
        <w:rPr>
          <w:rFonts w:ascii="Garamond" w:hAnsi="Garamond"/>
          <w:szCs w:val="24"/>
        </w:rPr>
      </w:pPr>
      <w:r>
        <w:rPr>
          <w:rFonts w:ascii="Garamond" w:hAnsi="Garamond"/>
          <w:i/>
          <w:sz w:val="20"/>
          <w:szCs w:val="20"/>
        </w:rPr>
        <w:t>Číslo projektu:</w:t>
      </w:r>
      <w:r>
        <w:rPr>
          <w:rFonts w:ascii="Garamond" w:hAnsi="Garamond"/>
          <w:i/>
          <w:sz w:val="20"/>
          <w:szCs w:val="20"/>
        </w:rPr>
        <w:tab/>
      </w:r>
      <w:r w:rsidRPr="00337DE8">
        <w:rPr>
          <w:rFonts w:ascii="Garamond" w:hAnsi="Garamond"/>
          <w:i/>
          <w:sz w:val="20"/>
          <w:szCs w:val="20"/>
        </w:rPr>
        <w:t xml:space="preserve">CZ.02.2.67/0.0/0.0/17_044/0008546                 </w:t>
      </w:r>
    </w:p>
    <w:p w:rsidR="00E040C1" w:rsidRDefault="00E040C1" w:rsidP="00413229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FD1767" w:rsidP="002748A0">
      <w:pPr>
        <w:spacing w:after="0"/>
        <w:ind w:left="705" w:hanging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 xml:space="preserve">3.2 </w:t>
      </w:r>
      <w:r w:rsidRPr="00086FFB">
        <w:rPr>
          <w:rFonts w:ascii="Garamond" w:hAnsi="Garamond" w:cs="Arial"/>
          <w:szCs w:val="24"/>
        </w:rPr>
        <w:tab/>
      </w:r>
      <w:r w:rsidR="0033732B"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A035EA">
        <w:rPr>
          <w:rFonts w:ascii="Garamond" w:hAnsi="Garamond"/>
        </w:rPr>
        <w:t>30</w:t>
      </w:r>
      <w:r w:rsidR="003175C5">
        <w:rPr>
          <w:rFonts w:ascii="Garamond" w:hAnsi="Garamond"/>
        </w:rPr>
        <w:t xml:space="preserve"> </w:t>
      </w:r>
      <w:r w:rsidR="00F26252">
        <w:rPr>
          <w:rFonts w:ascii="Garamond" w:hAnsi="Garamond"/>
        </w:rPr>
        <w:t xml:space="preserve">kalendářních </w:t>
      </w:r>
      <w:r w:rsidR="006B319A">
        <w:rPr>
          <w:rFonts w:ascii="Garamond" w:hAnsi="Garamond"/>
        </w:rPr>
        <w:t>dnů</w:t>
      </w:r>
      <w:r w:rsidR="00E13E0D" w:rsidRPr="00201704">
        <w:rPr>
          <w:rFonts w:ascii="Garamond" w:hAnsi="Garamond"/>
        </w:rPr>
        <w:t xml:space="preserve"> </w:t>
      </w:r>
      <w:r w:rsidR="003824F4" w:rsidRPr="00201704">
        <w:rPr>
          <w:rFonts w:ascii="Garamond" w:hAnsi="Garamond"/>
        </w:rPr>
        <w:t xml:space="preserve">ode dne dojití výzvy k plnění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535066819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535066819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00E23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977803229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977803229"/>
    <w:p w:rsidR="00700E23" w:rsidRDefault="00700E23" w:rsidP="00700E23">
      <w:pPr>
        <w:spacing w:before="240" w:after="0"/>
        <w:ind w:left="703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lastRenderedPageBreak/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00337F" w:rsidRDefault="0000337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00337F" w:rsidRPr="00813CCD" w:rsidRDefault="0000337F" w:rsidP="0000337F">
      <w:pPr>
        <w:spacing w:after="0"/>
        <w:ind w:left="705"/>
        <w:jc w:val="both"/>
        <w:rPr>
          <w:rFonts w:ascii="Garamond" w:hAnsi="Garamond" w:cs="Arial"/>
          <w:b/>
        </w:rPr>
      </w:pPr>
      <w:r w:rsidRPr="00813CCD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lastRenderedPageBreak/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9336F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1572F4">
        <w:rPr>
          <w:rFonts w:ascii="Garamond" w:hAnsi="Garamond" w:cs="Arial"/>
        </w:rPr>
        <w:t>36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</w:t>
      </w:r>
      <w:r w:rsidR="00D6146F" w:rsidRPr="00DD6056">
        <w:rPr>
          <w:rFonts w:ascii="Garamond" w:hAnsi="Garamond"/>
        </w:rPr>
        <w:lastRenderedPageBreak/>
        <w:t xml:space="preserve">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4E76C4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654DF0" w:rsidRDefault="007A42BD" w:rsidP="00F335A1">
      <w:pPr>
        <w:spacing w:after="0"/>
        <w:ind w:left="705" w:hanging="705"/>
        <w:jc w:val="both"/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</w:p>
    <w:p w:rsidR="00654DF0" w:rsidRDefault="00654DF0" w:rsidP="00F335A1">
      <w:pPr>
        <w:spacing w:after="0"/>
        <w:ind w:left="705" w:hanging="705"/>
        <w:jc w:val="both"/>
      </w:pPr>
    </w:p>
    <w:p w:rsidR="004C5E48" w:rsidRDefault="004E456B" w:rsidP="00654DF0">
      <w:pPr>
        <w:spacing w:after="0"/>
        <w:ind w:left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  <w:bookmarkStart w:id="0" w:name="_GoBack"/>
      <w:bookmarkEnd w:id="0"/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9842ED" w:rsidRDefault="009842ED" w:rsidP="009842ED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  <w:t>technicka_specifikace</w:t>
      </w:r>
      <w:r w:rsidR="006C75A3" w:rsidRPr="00D6027D">
        <w:rPr>
          <w:rFonts w:ascii="Garamond" w:hAnsi="Garamond"/>
        </w:rPr>
        <w:t>_</w:t>
      </w:r>
      <w:r w:rsidR="006C75A3">
        <w:rPr>
          <w:rFonts w:ascii="Garamond" w:hAnsi="Garamond"/>
        </w:rPr>
        <w:t>0</w:t>
      </w:r>
      <w:r w:rsidR="00654DF0">
        <w:rPr>
          <w:rFonts w:ascii="Garamond" w:hAnsi="Garamond"/>
        </w:rPr>
        <w:t>1</w:t>
      </w:r>
      <w:r w:rsidR="00D0739D">
        <w:rPr>
          <w:rFonts w:ascii="Garamond" w:hAnsi="Garamond"/>
        </w:rPr>
        <w:t>4</w:t>
      </w:r>
      <w:r w:rsidR="006C75A3" w:rsidRPr="00D6027D">
        <w:rPr>
          <w:rFonts w:ascii="Garamond" w:hAnsi="Garamond"/>
        </w:rPr>
        <w:t>_-_201</w:t>
      </w:r>
      <w:r w:rsidR="00F26252">
        <w:rPr>
          <w:rFonts w:ascii="Garamond" w:hAnsi="Garamond"/>
        </w:rPr>
        <w:t>9</w:t>
      </w:r>
      <w:r w:rsidR="006C75A3" w:rsidRPr="00D6027D">
        <w:rPr>
          <w:rFonts w:ascii="Garamond" w:hAnsi="Garamond"/>
        </w:rPr>
        <w:t>.xlsx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413217" w:rsidRDefault="00413217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514268438" w:edGrp="everyone" w:colFirst="1" w:colLast="1"/>
            <w:r w:rsidRPr="00BA0E31">
              <w:rPr>
                <w:rFonts w:ascii="Garamond" w:hAnsi="Garamond"/>
                <w:szCs w:val="20"/>
              </w:rPr>
              <w:t>V</w:t>
            </w:r>
            <w:r w:rsidR="00FD1767" w:rsidRPr="00BA0E31">
              <w:rPr>
                <w:rFonts w:ascii="Garamond" w:hAnsi="Garamond"/>
                <w:szCs w:val="20"/>
              </w:rPr>
              <w:t xml:space="preserve"> </w:t>
            </w:r>
            <w:r w:rsidRPr="00BA0E31">
              <w:rPr>
                <w:rFonts w:ascii="Garamond" w:hAnsi="Garamond"/>
                <w:szCs w:val="20"/>
              </w:rPr>
              <w:t>Plzni</w:t>
            </w:r>
            <w:r w:rsidR="00FD1767" w:rsidRPr="00BA0E31">
              <w:rPr>
                <w:rFonts w:ascii="Garamond" w:hAnsi="Garamond"/>
                <w:szCs w:val="20"/>
              </w:rPr>
              <w:t xml:space="preserve"> dne ……………….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</w:t>
            </w:r>
            <w:r w:rsidR="00FF7C70"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 xml:space="preserve">  doc. Dr. RNDr. Miroslav Holeček</w:t>
            </w:r>
          </w:p>
          <w:p w:rsidR="00FD1767" w:rsidRPr="00BA0E31" w:rsidRDefault="00162DDC" w:rsidP="00162DDC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 xml:space="preserve">                     </w:t>
            </w:r>
            <w:r w:rsidR="00FF7C70" w:rsidRPr="00BA0E31">
              <w:rPr>
                <w:rFonts w:ascii="Garamond" w:hAnsi="Garamond"/>
                <w:szCs w:val="20"/>
              </w:rPr>
              <w:t>rektor</w:t>
            </w:r>
          </w:p>
        </w:tc>
        <w:tc>
          <w:tcPr>
            <w:tcW w:w="4336" w:type="dxa"/>
          </w:tcPr>
          <w:p w:rsidR="00FD1767" w:rsidRPr="00BA0E31" w:rsidRDefault="00302C4E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V</w:t>
            </w:r>
            <w:r w:rsidR="00930F30" w:rsidRPr="00BA0E31">
              <w:rPr>
                <w:rFonts w:ascii="Garamond" w:hAnsi="Garamond"/>
                <w:szCs w:val="20"/>
              </w:rPr>
              <w:t xml:space="preserve"> 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  <w:r w:rsidRPr="00BA0E31">
              <w:rPr>
                <w:rFonts w:ascii="Garamond" w:hAnsi="Garamond"/>
                <w:szCs w:val="20"/>
              </w:rPr>
              <w:t xml:space="preserve"> </w:t>
            </w:r>
            <w:r w:rsidR="00FD1767" w:rsidRPr="00BA0E31">
              <w:rPr>
                <w:rFonts w:ascii="Garamond" w:hAnsi="Garamond"/>
                <w:szCs w:val="20"/>
              </w:rPr>
              <w:t xml:space="preserve">dne </w:t>
            </w:r>
            <w:r w:rsidR="00930F30" w:rsidRPr="00BA0E31">
              <w:rPr>
                <w:rFonts w:ascii="Garamond" w:hAnsi="Garamond"/>
                <w:szCs w:val="20"/>
              </w:rPr>
              <w:t>[</w:t>
            </w:r>
            <w:r w:rsidR="00930F30"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</w:rPr>
              <w:t>DODAVATEL</w:t>
            </w:r>
            <w:r w:rsidR="00930F30" w:rsidRPr="00BA0E31">
              <w:rPr>
                <w:rFonts w:ascii="Garamond" w:hAnsi="Garamond"/>
                <w:szCs w:val="20"/>
              </w:rPr>
              <w:t>]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FD1767" w:rsidRPr="00BA0E31" w:rsidRDefault="00FF7C70" w:rsidP="00FE6A6D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[</w:t>
            </w:r>
            <w:r w:rsidRPr="00BA0E31"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 w:rsidR="00FE6A6D">
              <w:rPr>
                <w:rFonts w:ascii="Garamond" w:hAnsi="Garamond"/>
                <w:szCs w:val="20"/>
                <w:highlight w:val="yellow"/>
              </w:rPr>
              <w:t>DODAVATEL</w:t>
            </w:r>
            <w:r w:rsidR="00162DDC">
              <w:rPr>
                <w:rFonts w:ascii="Garamond" w:hAnsi="Garamond"/>
                <w:szCs w:val="20"/>
              </w:rPr>
              <w:t>:</w:t>
            </w:r>
            <w:r w:rsidR="00162DDC">
              <w:rPr>
                <w:rFonts w:ascii="Garamond" w:hAnsi="Garamond"/>
              </w:rPr>
              <w:t xml:space="preserve"> jméno a (elektronický) podpis dodavatele v souladu s OR či jiné obdobné evidence či osoby/osob oprávněné/oprávněných jednat jménem či za dodavatele</w:t>
            </w:r>
            <w:r w:rsidRPr="00BA0E31">
              <w:rPr>
                <w:rFonts w:ascii="Garamond" w:hAnsi="Garamond"/>
                <w:szCs w:val="20"/>
              </w:rPr>
              <w:t>]</w:t>
            </w:r>
          </w:p>
        </w:tc>
      </w:tr>
      <w:permEnd w:id="514268438"/>
    </w:tbl>
    <w:p w:rsidR="002E4F27" w:rsidRPr="00DD6056" w:rsidRDefault="002E4F27" w:rsidP="00654DF0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337F" w:rsidRPr="00337DE8" w:rsidRDefault="0000337F" w:rsidP="0000337F">
    <w:pPr>
      <w:pStyle w:val="Zpat"/>
      <w:rPr>
        <w:rFonts w:ascii="Garamond" w:hAnsi="Garamond"/>
        <w:i/>
        <w:sz w:val="20"/>
        <w:szCs w:val="20"/>
      </w:rPr>
    </w:pPr>
    <w:r w:rsidRPr="00337DE8">
      <w:rPr>
        <w:rFonts w:ascii="Garamond" w:hAnsi="Garamond"/>
        <w:i/>
        <w:sz w:val="20"/>
        <w:szCs w:val="20"/>
      </w:rPr>
      <w:t>Podpora rozvoje studijního prostředí na ZČU                  CZ.02.2.67/0.0/0.0/17_044/0008546</w:t>
    </w:r>
  </w:p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PBUAI3ad26LqTyITZH5bY2LUwmY=" w:salt="2rYNNR9lQ+aWTu5/WoP1SQ=="/>
  <w:defaultTabStop w:val="708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0337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6E01"/>
    <w:rsid w:val="003175C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65E4"/>
    <w:rsid w:val="00492294"/>
    <w:rsid w:val="00493735"/>
    <w:rsid w:val="0049439A"/>
    <w:rsid w:val="0049464C"/>
    <w:rsid w:val="004A7952"/>
    <w:rsid w:val="004B1D27"/>
    <w:rsid w:val="004B35A2"/>
    <w:rsid w:val="004B46AB"/>
    <w:rsid w:val="004B5334"/>
    <w:rsid w:val="004B609B"/>
    <w:rsid w:val="004B60FA"/>
    <w:rsid w:val="004B7C75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5B1F"/>
    <w:rsid w:val="005702DF"/>
    <w:rsid w:val="00572987"/>
    <w:rsid w:val="00575DB3"/>
    <w:rsid w:val="005817B8"/>
    <w:rsid w:val="005862F5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4DF0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700E23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5BEF"/>
    <w:rsid w:val="008026F0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527B2"/>
    <w:rsid w:val="00853051"/>
    <w:rsid w:val="00856B62"/>
    <w:rsid w:val="008576DD"/>
    <w:rsid w:val="00860042"/>
    <w:rsid w:val="00862627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40B5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7969"/>
    <w:rsid w:val="009F5673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47611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4F83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57D1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739D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8015E"/>
    <w:rsid w:val="00D84E64"/>
    <w:rsid w:val="00D8501F"/>
    <w:rsid w:val="00D87553"/>
    <w:rsid w:val="00D90575"/>
    <w:rsid w:val="00D906B5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A64"/>
    <w:rsid w:val="00DC316C"/>
    <w:rsid w:val="00DC53CB"/>
    <w:rsid w:val="00DC7F07"/>
    <w:rsid w:val="00DD0B5E"/>
    <w:rsid w:val="00DD1002"/>
    <w:rsid w:val="00DD14BC"/>
    <w:rsid w:val="00DD325C"/>
    <w:rsid w:val="00DD5410"/>
    <w:rsid w:val="00DD6056"/>
    <w:rsid w:val="00DD63AB"/>
    <w:rsid w:val="00DE5C37"/>
    <w:rsid w:val="00DE6262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1C78"/>
    <w:rsid w:val="00F335A1"/>
    <w:rsid w:val="00F36A1D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4465B2-7418-42DE-A850-4904765CA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8</Pages>
  <Words>3197</Words>
  <Characters>18866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129</cp:revision>
  <cp:lastPrinted>2014-05-16T09:23:00Z</cp:lastPrinted>
  <dcterms:created xsi:type="dcterms:W3CDTF">2016-11-04T14:12:00Z</dcterms:created>
  <dcterms:modified xsi:type="dcterms:W3CDTF">2019-05-13T11:50:00Z</dcterms:modified>
</cp:coreProperties>
</file>