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76F83">
        <w:rPr>
          <w:rFonts w:ascii="Garamond" w:hAnsi="Garamond"/>
        </w:rPr>
        <w:t>1</w:t>
      </w:r>
      <w:r w:rsidR="00D906FF">
        <w:rPr>
          <w:rFonts w:ascii="Garamond" w:hAnsi="Garamond"/>
        </w:rPr>
        <w:t>9</w:t>
      </w:r>
      <w:r w:rsidR="00BE7D75">
        <w:rPr>
          <w:rFonts w:ascii="Garamond" w:hAnsi="Garamond"/>
        </w:rPr>
        <w:t>5</w:t>
      </w:r>
      <w:r w:rsidR="00160102">
        <w:rPr>
          <w:rFonts w:ascii="Garamond" w:hAnsi="Garamond"/>
        </w:rPr>
        <w:t xml:space="preserve"> </w:t>
      </w:r>
      <w:permStart w:id="35291037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35291037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29702559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29702559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D906FF">
        <w:rPr>
          <w:rFonts w:ascii="Garamond" w:hAnsi="Garamond" w:cs="Arial"/>
          <w:b/>
          <w:bCs/>
        </w:rPr>
        <w:t>2</w:t>
      </w:r>
      <w:r w:rsidR="00BE7D75">
        <w:rPr>
          <w:rFonts w:ascii="Garamond" w:hAnsi="Garamond" w:cs="Arial"/>
          <w:b/>
          <w:bCs/>
        </w:rPr>
        <w:t>3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413229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BE7D75" w:rsidRDefault="00BE7D75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BE7D75" w:rsidRDefault="00BE7D75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BE7D75">
        <w:rPr>
          <w:rFonts w:ascii="Garamond" w:hAnsi="Garamond"/>
          <w:szCs w:val="24"/>
        </w:rPr>
        <w:t>Součástí dodávky je instalace a zprovoznění systému včetně zaškolení 2 osob (obsluhy) a předvedení funkčnosti.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BE7D75" w:rsidRDefault="007A7A3D" w:rsidP="00413229">
      <w:pPr>
        <w:spacing w:after="0"/>
        <w:ind w:left="705"/>
        <w:jc w:val="both"/>
        <w:rPr>
          <w:rFonts w:ascii="Garamond" w:hAnsi="Garamond"/>
          <w:i/>
        </w:rPr>
      </w:pPr>
      <w:r w:rsidRPr="007A7A3D">
        <w:rPr>
          <w:rFonts w:ascii="Garamond" w:hAnsi="Garamond"/>
          <w:i/>
        </w:rPr>
        <w:t xml:space="preserve">Název projektu: </w:t>
      </w:r>
      <w:r>
        <w:rPr>
          <w:rFonts w:ascii="Garamond" w:hAnsi="Garamond"/>
          <w:i/>
        </w:rPr>
        <w:tab/>
      </w:r>
      <w:r w:rsidR="00BE7D75" w:rsidRPr="00BE7D75">
        <w:rPr>
          <w:rFonts w:ascii="Garamond" w:hAnsi="Garamond"/>
          <w:i/>
        </w:rPr>
        <w:t>Výpočetní a experimentální design pokročilých materiálů s novými funkcionalitami (VEDPMNF)</w:t>
      </w:r>
    </w:p>
    <w:p w:rsidR="007A7A3D" w:rsidRDefault="007A7A3D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7A7A3D">
        <w:rPr>
          <w:rFonts w:ascii="Garamond" w:hAnsi="Garamond"/>
          <w:i/>
        </w:rPr>
        <w:t xml:space="preserve">Číslo projektu: </w:t>
      </w:r>
      <w:r>
        <w:rPr>
          <w:rFonts w:ascii="Garamond" w:hAnsi="Garamond"/>
          <w:i/>
        </w:rPr>
        <w:tab/>
      </w:r>
      <w:r w:rsidR="00BE7D75" w:rsidRPr="00BE7D75">
        <w:rPr>
          <w:rFonts w:ascii="Garamond" w:hAnsi="Garamond"/>
          <w:i/>
        </w:rPr>
        <w:t>CZ.02.1.01/0.0/0.0/15_003/0000358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lastRenderedPageBreak/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7A7A3D" w:rsidRDefault="007A7A3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BE7D75">
        <w:rPr>
          <w:rFonts w:ascii="Garamond" w:hAnsi="Garamond"/>
        </w:rPr>
        <w:t>10</w:t>
      </w:r>
      <w:r w:rsidR="003175C5">
        <w:rPr>
          <w:rFonts w:ascii="Garamond" w:hAnsi="Garamond"/>
        </w:rPr>
        <w:t xml:space="preserve"> </w:t>
      </w:r>
      <w:r w:rsidR="00BE7D75">
        <w:rPr>
          <w:rFonts w:ascii="Garamond" w:hAnsi="Garamond"/>
        </w:rPr>
        <w:t xml:space="preserve">týdnů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663134482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663134482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938309500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938309500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P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7A7A3D" w:rsidRDefault="007A7A3D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Pr="00DD6056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</w:t>
      </w:r>
      <w:r w:rsidR="002F7810" w:rsidRPr="00123639">
        <w:rPr>
          <w:rFonts w:ascii="Garamond" w:hAnsi="Garamond" w:cs="Arial"/>
        </w:rPr>
        <w:lastRenderedPageBreak/>
        <w:t xml:space="preserve">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D906FF">
        <w:rPr>
          <w:rFonts w:ascii="Garamond" w:hAnsi="Garamond"/>
        </w:rPr>
        <w:t>2</w:t>
      </w:r>
      <w:r w:rsidR="00BE7D75">
        <w:rPr>
          <w:rFonts w:ascii="Garamond" w:hAnsi="Garamond"/>
        </w:rPr>
        <w:t>3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BE7D75" w:rsidRPr="00BE7D75" w:rsidRDefault="00BE7D75" w:rsidP="00BE7D75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BE7D75">
        <w:rPr>
          <w:rFonts w:ascii="Garamond" w:hAnsi="Garamond"/>
        </w:rPr>
        <w:t xml:space="preserve">Příloha č. </w:t>
      </w:r>
      <w:r w:rsidRPr="00BE7D75">
        <w:rPr>
          <w:rFonts w:ascii="Garamond" w:hAnsi="Garamond"/>
        </w:rPr>
        <w:t>2</w:t>
      </w:r>
      <w:r w:rsidRPr="00BE7D75">
        <w:rPr>
          <w:rFonts w:ascii="Garamond" w:hAnsi="Garamond"/>
        </w:rPr>
        <w:tab/>
      </w:r>
      <w:r w:rsidRPr="00BE7D75">
        <w:rPr>
          <w:rFonts w:ascii="Garamond" w:hAnsi="Garamond"/>
        </w:rPr>
        <w:tab/>
        <w:t>technicka_specifikace_023_-_2019.</w:t>
      </w:r>
      <w:r w:rsidRPr="00BE7D75">
        <w:rPr>
          <w:rFonts w:ascii="Garamond" w:hAnsi="Garamond"/>
        </w:rPr>
        <w:t>docx</w:t>
      </w:r>
    </w:p>
    <w:p w:rsidR="007A5467" w:rsidRDefault="007A5467" w:rsidP="007A5467">
      <w:pPr>
        <w:pStyle w:val="Odstavecseseznamem"/>
        <w:spacing w:after="0"/>
        <w:ind w:left="1776"/>
        <w:jc w:val="both"/>
        <w:rPr>
          <w:rFonts w:ascii="Garamond" w:hAnsi="Garamond"/>
        </w:rPr>
      </w:pPr>
      <w:bookmarkStart w:id="0" w:name="_GoBack"/>
      <w:bookmarkEnd w:id="0"/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646A1C">
        <w:rPr>
          <w:rFonts w:ascii="Garamond" w:hAnsi="Garamond" w:cs="Arial"/>
        </w:rPr>
        <w:lastRenderedPageBreak/>
        <w:t>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BA0E31" w:rsidRDefault="00BA0E31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964716785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964716785"/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BE7D75" w:rsidP="005C37FA">
    <w:pPr>
      <w:pStyle w:val="Zpat"/>
      <w:jc w:val="center"/>
    </w:pPr>
    <w:r>
      <w:rPr>
        <w:noProof/>
      </w:rPr>
      <w:drawing>
        <wp:inline distT="0" distB="0" distL="0" distR="0" wp14:anchorId="7FCBD7AD" wp14:editId="4A1DF432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a3wB7dPJMv/+/V3Vj3HKyH+zG5k=" w:salt="5VAHLPGRAHfGFLPuADrHlA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4594D-EBF2-4170-B34C-71DB17DA8D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795</TotalTime>
  <Pages>9</Pages>
  <Words>3203</Words>
  <Characters>18901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127</cp:revision>
  <cp:lastPrinted>2014-05-16T09:23:00Z</cp:lastPrinted>
  <dcterms:created xsi:type="dcterms:W3CDTF">2016-11-04T14:12:00Z</dcterms:created>
  <dcterms:modified xsi:type="dcterms:W3CDTF">2019-05-13T06:12:00Z</dcterms:modified>
</cp:coreProperties>
</file>