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</w:t>
      </w:r>
      <w:r w:rsidR="00D906FF">
        <w:rPr>
          <w:rFonts w:ascii="Garamond" w:hAnsi="Garamond"/>
        </w:rPr>
        <w:t>9</w:t>
      </w:r>
      <w:r w:rsidR="008031FC">
        <w:rPr>
          <w:rFonts w:ascii="Garamond" w:hAnsi="Garamond"/>
        </w:rPr>
        <w:t>3</w:t>
      </w:r>
      <w:r w:rsidR="00160102">
        <w:rPr>
          <w:rFonts w:ascii="Garamond" w:hAnsi="Garamond"/>
        </w:rPr>
        <w:t xml:space="preserve"> </w:t>
      </w:r>
      <w:permStart w:id="96667653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96667653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81115088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81115088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D906FF">
        <w:rPr>
          <w:rFonts w:ascii="Garamond" w:hAnsi="Garamond" w:cs="Arial"/>
          <w:b/>
          <w:bCs/>
        </w:rPr>
        <w:t>2</w:t>
      </w:r>
      <w:r w:rsidR="008031FC">
        <w:rPr>
          <w:rFonts w:ascii="Garamond" w:hAnsi="Garamond" w:cs="Arial"/>
          <w:b/>
          <w:bCs/>
        </w:rPr>
        <w:t>1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7A3D" w:rsidRPr="007A7A3D" w:rsidRDefault="007A7A3D" w:rsidP="007A7A3D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D906FF" w:rsidRPr="00D906FF">
        <w:rPr>
          <w:rFonts w:ascii="Garamond" w:hAnsi="Garamond"/>
          <w:i/>
        </w:rPr>
        <w:t>Inženýrské aplikace fyziky mikrosvěta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="00D906FF" w:rsidRPr="00D906FF">
        <w:rPr>
          <w:rFonts w:ascii="Garamond" w:hAnsi="Garamond"/>
          <w:i/>
        </w:rPr>
        <w:t>CZ.02.1.01/0.0/0.0/16_019/0000766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906FF">
        <w:rPr>
          <w:rFonts w:ascii="Garamond" w:hAnsi="Garamond"/>
        </w:rPr>
        <w:t>30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022392336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02239233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7764691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97764691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P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7A7A3D" w:rsidRDefault="007A7A3D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lastRenderedPageBreak/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lastRenderedPageBreak/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D906FF">
        <w:rPr>
          <w:rFonts w:ascii="Garamond" w:hAnsi="Garamond"/>
        </w:rPr>
        <w:t>2</w:t>
      </w:r>
      <w:r w:rsidR="008031FC">
        <w:rPr>
          <w:rFonts w:ascii="Garamond" w:hAnsi="Garamond"/>
        </w:rPr>
        <w:t>1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  <w:bookmarkStart w:id="0" w:name="_GoBack"/>
      <w:bookmarkEnd w:id="0"/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518088457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518088457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DCJDwzCKoXslJyKCisV1g/5PwQU=" w:salt="DW2rc7duemniVZDh6Bq7iA==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BE3C6-B637-45AC-AAE8-BD9CE32F8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8</Pages>
  <Words>3173</Words>
  <Characters>18725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126</cp:revision>
  <cp:lastPrinted>2014-05-16T09:23:00Z</cp:lastPrinted>
  <dcterms:created xsi:type="dcterms:W3CDTF">2016-11-04T14:12:00Z</dcterms:created>
  <dcterms:modified xsi:type="dcterms:W3CDTF">2019-05-10T12:24:00Z</dcterms:modified>
</cp:coreProperties>
</file>