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D906FF">
        <w:rPr>
          <w:rFonts w:ascii="Garamond" w:hAnsi="Garamond"/>
        </w:rPr>
        <w:t>94</w:t>
      </w:r>
      <w:r w:rsidR="00160102">
        <w:rPr>
          <w:rFonts w:ascii="Garamond" w:hAnsi="Garamond"/>
        </w:rPr>
        <w:t xml:space="preserve"> </w:t>
      </w:r>
      <w:permStart w:id="43498760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43498760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64135380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64135380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D906FF">
        <w:rPr>
          <w:rFonts w:ascii="Garamond" w:hAnsi="Garamond" w:cs="Arial"/>
          <w:b/>
          <w:bCs/>
        </w:rPr>
        <w:t>2</w:t>
      </w:r>
      <w:r w:rsidR="007A7A3D">
        <w:rPr>
          <w:rFonts w:ascii="Garamond" w:hAnsi="Garamond" w:cs="Arial"/>
          <w:b/>
          <w:bCs/>
        </w:rPr>
        <w:t>0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Inženýrské aplikace fyziky mikrosvěta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CZ.02.1.01/0.0/0.0/16_019/0000766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906FF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40379089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40379089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9237503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99237503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D906FF">
        <w:rPr>
          <w:rFonts w:ascii="Garamond" w:hAnsi="Garamond"/>
        </w:rPr>
        <w:t>2</w:t>
      </w:r>
      <w:r w:rsidR="007A7A3D">
        <w:rPr>
          <w:rFonts w:ascii="Garamond" w:hAnsi="Garamond"/>
        </w:rPr>
        <w:t>0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  <w:bookmarkStart w:id="0" w:name="_GoBack"/>
      <w:bookmarkEnd w:id="0"/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015548536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015548536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p3rGGVbzJ9994w382W6MmRHRhc8=" w:salt="2ZM0cUQESuhik4e080dr+A==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A21B5-2D33-42AF-ACF3-29481E7E5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8</Pages>
  <Words>3173</Words>
  <Characters>18725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125</cp:revision>
  <cp:lastPrinted>2014-05-16T09:23:00Z</cp:lastPrinted>
  <dcterms:created xsi:type="dcterms:W3CDTF">2016-11-04T14:12:00Z</dcterms:created>
  <dcterms:modified xsi:type="dcterms:W3CDTF">2019-05-10T11:48:00Z</dcterms:modified>
</cp:coreProperties>
</file>