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D76F83">
        <w:rPr>
          <w:rFonts w:ascii="Garamond" w:hAnsi="Garamond"/>
        </w:rPr>
        <w:t>1</w:t>
      </w:r>
      <w:r w:rsidR="00BA4B05">
        <w:rPr>
          <w:rFonts w:ascii="Garamond" w:hAnsi="Garamond"/>
        </w:rPr>
        <w:t>91</w:t>
      </w:r>
      <w:r w:rsidR="00160102">
        <w:rPr>
          <w:rFonts w:ascii="Garamond" w:hAnsi="Garamond"/>
        </w:rPr>
        <w:t xml:space="preserve"> </w:t>
      </w:r>
      <w:permStart w:id="878002197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878002197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847811534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1847811534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00337F">
        <w:rPr>
          <w:rFonts w:ascii="Garamond" w:hAnsi="Garamond" w:cs="Arial"/>
          <w:b/>
          <w:bCs/>
        </w:rPr>
        <w:t>1</w:t>
      </w:r>
      <w:r w:rsidR="00BA4B05">
        <w:rPr>
          <w:rFonts w:ascii="Garamond" w:hAnsi="Garamond" w:cs="Arial"/>
          <w:b/>
          <w:bCs/>
        </w:rPr>
        <w:t>5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D605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A47611" w:rsidRDefault="00413229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413229" w:rsidRDefault="00A47611" w:rsidP="00413229">
      <w:pPr>
        <w:spacing w:after="0"/>
        <w:ind w:left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  </w:t>
      </w:r>
    </w:p>
    <w:p w:rsidR="00A47611" w:rsidRDefault="00A47611" w:rsidP="00413229">
      <w:pPr>
        <w:spacing w:after="0"/>
        <w:ind w:left="705"/>
        <w:jc w:val="both"/>
        <w:rPr>
          <w:rFonts w:ascii="Garamond" w:hAnsi="Garamond"/>
          <w:i/>
          <w:sz w:val="20"/>
          <w:szCs w:val="20"/>
        </w:rPr>
      </w:pPr>
      <w:r>
        <w:rPr>
          <w:rFonts w:ascii="Garamond" w:hAnsi="Garamond"/>
          <w:i/>
          <w:sz w:val="20"/>
          <w:szCs w:val="20"/>
        </w:rPr>
        <w:t>Název projektu:</w:t>
      </w:r>
      <w:r>
        <w:rPr>
          <w:rFonts w:ascii="Garamond" w:hAnsi="Garamond"/>
          <w:i/>
          <w:sz w:val="20"/>
          <w:szCs w:val="20"/>
        </w:rPr>
        <w:tab/>
      </w:r>
      <w:r w:rsidRPr="00337DE8">
        <w:rPr>
          <w:rFonts w:ascii="Garamond" w:hAnsi="Garamond"/>
          <w:i/>
          <w:sz w:val="20"/>
          <w:szCs w:val="20"/>
        </w:rPr>
        <w:t xml:space="preserve">Podpora rozvoje studijního prostředí na ZČU </w:t>
      </w:r>
    </w:p>
    <w:p w:rsidR="00A47611" w:rsidRDefault="00A47611" w:rsidP="00413229">
      <w:pPr>
        <w:spacing w:after="0"/>
        <w:ind w:left="705"/>
        <w:jc w:val="both"/>
        <w:rPr>
          <w:rFonts w:ascii="Garamond" w:hAnsi="Garamond"/>
          <w:szCs w:val="24"/>
        </w:rPr>
      </w:pPr>
      <w:r>
        <w:rPr>
          <w:rFonts w:ascii="Garamond" w:hAnsi="Garamond"/>
          <w:i/>
          <w:sz w:val="20"/>
          <w:szCs w:val="20"/>
        </w:rPr>
        <w:t>Číslo projektu:</w:t>
      </w:r>
      <w:r>
        <w:rPr>
          <w:rFonts w:ascii="Garamond" w:hAnsi="Garamond"/>
          <w:i/>
          <w:sz w:val="20"/>
          <w:szCs w:val="20"/>
        </w:rPr>
        <w:tab/>
      </w:r>
      <w:r w:rsidRPr="00337DE8">
        <w:rPr>
          <w:rFonts w:ascii="Garamond" w:hAnsi="Garamond"/>
          <w:i/>
          <w:sz w:val="20"/>
          <w:szCs w:val="20"/>
        </w:rPr>
        <w:t xml:space="preserve">CZ.02.2.67/0.0/0.0/17_044/0008546                 </w:t>
      </w:r>
    </w:p>
    <w:p w:rsidR="00E040C1" w:rsidRDefault="00E040C1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3175C5">
        <w:rPr>
          <w:rFonts w:ascii="Garamond" w:hAnsi="Garamond"/>
        </w:rPr>
        <w:t xml:space="preserve"> </w:t>
      </w:r>
      <w:r w:rsidR="00BA4B05">
        <w:rPr>
          <w:rFonts w:ascii="Garamond" w:hAnsi="Garamond"/>
        </w:rPr>
        <w:t>6ti týdnů</w:t>
      </w:r>
      <w:r w:rsidR="00E13E0D" w:rsidRPr="00201704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369642540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369642540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00E23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687419642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687419642"/>
    <w:p w:rsidR="00700E23" w:rsidRDefault="00700E23" w:rsidP="00700E23">
      <w:pPr>
        <w:spacing w:before="240" w:after="0"/>
        <w:ind w:left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00337F" w:rsidRDefault="0000337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00337F" w:rsidRPr="00813CCD" w:rsidRDefault="0000337F" w:rsidP="0000337F">
      <w:pPr>
        <w:spacing w:after="0"/>
        <w:ind w:left="705"/>
        <w:jc w:val="both"/>
        <w:rPr>
          <w:rFonts w:ascii="Garamond" w:hAnsi="Garamond" w:cs="Arial"/>
          <w:b/>
        </w:rPr>
      </w:pPr>
      <w:r w:rsidRPr="00813CCD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lastRenderedPageBreak/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1572F4">
        <w:rPr>
          <w:rFonts w:ascii="Garamond" w:hAnsi="Garamond" w:cs="Arial"/>
        </w:rPr>
        <w:t>36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</w:t>
      </w:r>
      <w:r w:rsidR="00D6146F" w:rsidRPr="00DD6056">
        <w:rPr>
          <w:rFonts w:ascii="Garamond" w:hAnsi="Garamond"/>
        </w:rPr>
        <w:lastRenderedPageBreak/>
        <w:t xml:space="preserve">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4E76C4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654DF0" w:rsidRDefault="007A42BD" w:rsidP="00F335A1">
      <w:pPr>
        <w:spacing w:after="0"/>
        <w:ind w:left="705" w:hanging="705"/>
        <w:jc w:val="both"/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</w:p>
    <w:p w:rsidR="00654DF0" w:rsidRDefault="00654DF0" w:rsidP="00F335A1">
      <w:pPr>
        <w:spacing w:after="0"/>
        <w:ind w:left="705" w:hanging="705"/>
        <w:jc w:val="both"/>
      </w:pPr>
    </w:p>
    <w:p w:rsidR="004C5E48" w:rsidRDefault="004E456B" w:rsidP="00654DF0">
      <w:pPr>
        <w:spacing w:after="0"/>
        <w:ind w:left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9842ED" w:rsidRDefault="009842ED" w:rsidP="009842ED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  <w:t>technicka_specifikace</w:t>
      </w:r>
      <w:r w:rsidR="006C75A3" w:rsidRPr="00D6027D">
        <w:rPr>
          <w:rFonts w:ascii="Garamond" w:hAnsi="Garamond"/>
        </w:rPr>
        <w:t>_</w:t>
      </w:r>
      <w:r w:rsidR="006C75A3">
        <w:rPr>
          <w:rFonts w:ascii="Garamond" w:hAnsi="Garamond"/>
        </w:rPr>
        <w:t>0</w:t>
      </w:r>
      <w:r w:rsidR="00654DF0">
        <w:rPr>
          <w:rFonts w:ascii="Garamond" w:hAnsi="Garamond"/>
        </w:rPr>
        <w:t>1</w:t>
      </w:r>
      <w:r w:rsidR="00BA4B05">
        <w:rPr>
          <w:rFonts w:ascii="Garamond" w:hAnsi="Garamond"/>
        </w:rPr>
        <w:t>5</w:t>
      </w:r>
      <w:r w:rsidR="006C75A3" w:rsidRPr="00D6027D">
        <w:rPr>
          <w:rFonts w:ascii="Garamond" w:hAnsi="Garamond"/>
        </w:rPr>
        <w:t>_-_201</w:t>
      </w:r>
      <w:r w:rsidR="00F26252">
        <w:rPr>
          <w:rFonts w:ascii="Garamond" w:hAnsi="Garamond"/>
        </w:rPr>
        <w:t>9</w:t>
      </w:r>
      <w:r w:rsidR="006C75A3" w:rsidRPr="00D6027D">
        <w:rPr>
          <w:rFonts w:ascii="Garamond" w:hAnsi="Garamond"/>
        </w:rPr>
        <w:t>.xlsx</w:t>
      </w:r>
      <w:bookmarkStart w:id="0" w:name="_GoBack"/>
      <w:bookmarkEnd w:id="0"/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357179434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357179434"/>
    </w:tbl>
    <w:p w:rsidR="002E4F27" w:rsidRPr="00DD6056" w:rsidRDefault="002E4F27" w:rsidP="00654DF0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37F" w:rsidRPr="00337DE8" w:rsidRDefault="0000337F" w:rsidP="0000337F">
    <w:pPr>
      <w:pStyle w:val="Zpat"/>
      <w:rPr>
        <w:rFonts w:ascii="Garamond" w:hAnsi="Garamond"/>
        <w:i/>
        <w:sz w:val="20"/>
        <w:szCs w:val="20"/>
      </w:rPr>
    </w:pPr>
    <w:r w:rsidRPr="00337DE8">
      <w:rPr>
        <w:rFonts w:ascii="Garamond" w:hAnsi="Garamond"/>
        <w:i/>
        <w:sz w:val="20"/>
        <w:szCs w:val="20"/>
      </w:rPr>
      <w:t>Podpora rozvoje studijního prostředí na ZČU                  CZ.02.2.67/0.0/0.0/17_044/0008546</w:t>
    </w:r>
  </w:p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GR2osUcNOyMDxx43D8LGxscyVs8=" w:salt="tXOrOhhLBrlyND/SAn1biQ==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0337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4DF0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0E23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47611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4F83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4B05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57D1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E2C30-5A86-427E-A00C-F1090F7DD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8</Pages>
  <Words>3196</Words>
  <Characters>18858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129</cp:revision>
  <cp:lastPrinted>2014-05-16T09:23:00Z</cp:lastPrinted>
  <dcterms:created xsi:type="dcterms:W3CDTF">2016-11-04T14:12:00Z</dcterms:created>
  <dcterms:modified xsi:type="dcterms:W3CDTF">2019-05-10T05:59:00Z</dcterms:modified>
</cp:coreProperties>
</file>