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806286">
        <w:rPr>
          <w:rFonts w:ascii="Garamond" w:hAnsi="Garamond"/>
        </w:rPr>
        <w:t>86</w:t>
      </w:r>
      <w:r w:rsidR="00160102">
        <w:rPr>
          <w:rFonts w:ascii="Garamond" w:hAnsi="Garamond"/>
        </w:rPr>
        <w:t xml:space="preserve"> </w:t>
      </w:r>
      <w:permStart w:id="95866905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95866905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  <w:bookmarkStart w:id="0" w:name="_GoBack"/>
      <w:bookmarkEnd w:id="0"/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69163430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69163430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00337F">
        <w:rPr>
          <w:rFonts w:ascii="Garamond" w:hAnsi="Garamond" w:cs="Arial"/>
          <w:b/>
          <w:bCs/>
        </w:rPr>
        <w:t>1</w:t>
      </w:r>
      <w:r w:rsidR="00806286">
        <w:rPr>
          <w:rFonts w:ascii="Garamond" w:hAnsi="Garamond" w:cs="Arial"/>
          <w:b/>
          <w:bCs/>
        </w:rPr>
        <w:t>6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A47611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806286" w:rsidRDefault="00806286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806286" w:rsidRDefault="00806286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Součástí plnění bude doprava, instalace a zaškolení v délce minimálně 4 hodiny.</w:t>
      </w:r>
    </w:p>
    <w:p w:rsidR="00413229" w:rsidRDefault="00A47611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 </w:t>
      </w:r>
    </w:p>
    <w:p w:rsidR="00A47611" w:rsidRDefault="00A47611" w:rsidP="00413229">
      <w:pPr>
        <w:spacing w:after="0"/>
        <w:ind w:left="705"/>
        <w:jc w:val="both"/>
        <w:rPr>
          <w:rFonts w:ascii="Garamond" w:hAnsi="Garamond"/>
          <w:i/>
          <w:sz w:val="20"/>
          <w:szCs w:val="20"/>
        </w:rPr>
      </w:pPr>
      <w:r>
        <w:rPr>
          <w:rFonts w:ascii="Garamond" w:hAnsi="Garamond"/>
          <w:i/>
          <w:sz w:val="20"/>
          <w:szCs w:val="20"/>
        </w:rPr>
        <w:t>Název projektu:</w:t>
      </w:r>
      <w:r>
        <w:rPr>
          <w:rFonts w:ascii="Garamond" w:hAnsi="Garamond"/>
          <w:i/>
          <w:sz w:val="20"/>
          <w:szCs w:val="20"/>
        </w:rPr>
        <w:tab/>
      </w:r>
      <w:r w:rsidRPr="00337DE8">
        <w:rPr>
          <w:rFonts w:ascii="Garamond" w:hAnsi="Garamond"/>
          <w:i/>
          <w:sz w:val="20"/>
          <w:szCs w:val="20"/>
        </w:rPr>
        <w:t xml:space="preserve">Podpora rozvoje studijního prostředí na ZČU </w:t>
      </w:r>
    </w:p>
    <w:p w:rsidR="00806286" w:rsidRDefault="00A47611" w:rsidP="00413229">
      <w:pPr>
        <w:spacing w:after="0"/>
        <w:ind w:left="705"/>
        <w:jc w:val="both"/>
        <w:rPr>
          <w:rFonts w:ascii="Garamond" w:hAnsi="Garamond"/>
          <w:i/>
          <w:sz w:val="20"/>
          <w:szCs w:val="20"/>
        </w:rPr>
      </w:pPr>
      <w:r>
        <w:rPr>
          <w:rFonts w:ascii="Garamond" w:hAnsi="Garamond"/>
          <w:i/>
          <w:sz w:val="20"/>
          <w:szCs w:val="20"/>
        </w:rPr>
        <w:t>Číslo projektu:</w:t>
      </w:r>
      <w:r>
        <w:rPr>
          <w:rFonts w:ascii="Garamond" w:hAnsi="Garamond"/>
          <w:i/>
          <w:sz w:val="20"/>
          <w:szCs w:val="20"/>
        </w:rPr>
        <w:tab/>
      </w:r>
      <w:r w:rsidRPr="00337DE8">
        <w:rPr>
          <w:rFonts w:ascii="Garamond" w:hAnsi="Garamond"/>
          <w:i/>
          <w:sz w:val="20"/>
          <w:szCs w:val="20"/>
        </w:rPr>
        <w:t xml:space="preserve">CZ.02.2.67/0.0/0.0/17_044/0008546     </w:t>
      </w:r>
    </w:p>
    <w:p w:rsidR="00A47611" w:rsidRDefault="00A47611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337DE8">
        <w:rPr>
          <w:rFonts w:ascii="Garamond" w:hAnsi="Garamond"/>
          <w:i/>
          <w:sz w:val="20"/>
          <w:szCs w:val="20"/>
        </w:rPr>
        <w:t xml:space="preserve">        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806286" w:rsidRDefault="0080628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806286" w:rsidRDefault="0080628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806286" w:rsidRDefault="0080628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806286">
        <w:rPr>
          <w:rFonts w:ascii="Garamond" w:hAnsi="Garamond"/>
        </w:rPr>
        <w:t>45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71910269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71910269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00E23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59697590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596975905"/>
    <w:p w:rsidR="00700E23" w:rsidRDefault="00700E23" w:rsidP="00700E23">
      <w:pPr>
        <w:spacing w:before="240" w:after="0"/>
        <w:ind w:left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00337F" w:rsidRDefault="0000337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00337F" w:rsidRPr="00813CCD" w:rsidRDefault="0000337F" w:rsidP="0000337F">
      <w:pPr>
        <w:spacing w:after="0"/>
        <w:ind w:left="705"/>
        <w:jc w:val="both"/>
        <w:rPr>
          <w:rFonts w:ascii="Garamond" w:hAnsi="Garamond" w:cs="Arial"/>
          <w:b/>
        </w:rPr>
      </w:pPr>
      <w:r w:rsidRPr="00813CCD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lastRenderedPageBreak/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k odstranění nahlášené závady v nejbližším možném termínu (následující pracovní den). V případě výskytu vady po dobu běhu záruční doby se záruční doba prodlužuje o dobu od oznámení závady </w:t>
      </w:r>
      <w:r w:rsidR="002F7810" w:rsidRPr="00123639">
        <w:rPr>
          <w:rFonts w:ascii="Garamond" w:hAnsi="Garamond" w:cs="Arial"/>
        </w:rPr>
        <w:lastRenderedPageBreak/>
        <w:t>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4E76C4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654DF0" w:rsidRDefault="007A42BD" w:rsidP="00F335A1">
      <w:pPr>
        <w:spacing w:after="0"/>
        <w:ind w:left="705" w:hanging="705"/>
        <w:jc w:val="both"/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 xml:space="preserve">mlouvy oprávněnými zástupci obou smluvních stran. Smlouva nabývá účinnosti dnem jejího uzavření, jde-li o smlouvu </w:t>
      </w:r>
      <w:r w:rsidR="004E456B" w:rsidRPr="004E456B">
        <w:rPr>
          <w:rFonts w:ascii="Garamond" w:hAnsi="Garamond"/>
        </w:rPr>
        <w:lastRenderedPageBreak/>
        <w:t>podléhající zveřejnění v registru smluv dle zákona č. 340/2015 Sb., pak teprve dnem zveřejnění v registru smluv.</w:t>
      </w:r>
      <w:r w:rsidR="004E456B" w:rsidRPr="004E456B">
        <w:t xml:space="preserve"> </w:t>
      </w:r>
    </w:p>
    <w:p w:rsidR="00654DF0" w:rsidRDefault="00654DF0" w:rsidP="00F335A1">
      <w:pPr>
        <w:spacing w:after="0"/>
        <w:ind w:left="705" w:hanging="705"/>
        <w:jc w:val="both"/>
      </w:pPr>
    </w:p>
    <w:p w:rsidR="004C5E48" w:rsidRDefault="004E456B" w:rsidP="00654DF0">
      <w:pPr>
        <w:spacing w:after="0"/>
        <w:ind w:left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654DF0">
        <w:rPr>
          <w:rFonts w:ascii="Garamond" w:hAnsi="Garamond"/>
        </w:rPr>
        <w:t>1</w:t>
      </w:r>
      <w:r w:rsidR="00806286">
        <w:rPr>
          <w:rFonts w:ascii="Garamond" w:hAnsi="Garamond"/>
        </w:rPr>
        <w:t>6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170682871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lastRenderedPageBreak/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lastRenderedPageBreak/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lastRenderedPageBreak/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170682871"/>
    </w:tbl>
    <w:p w:rsidR="002E4F27" w:rsidRPr="00DD6056" w:rsidRDefault="002E4F27" w:rsidP="00654DF0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37F" w:rsidRPr="00337DE8" w:rsidRDefault="0000337F" w:rsidP="0000337F">
    <w:pPr>
      <w:pStyle w:val="Zpat"/>
      <w:rPr>
        <w:rFonts w:ascii="Garamond" w:hAnsi="Garamond"/>
        <w:i/>
        <w:sz w:val="20"/>
        <w:szCs w:val="20"/>
      </w:rPr>
    </w:pPr>
    <w:r w:rsidRPr="00337DE8">
      <w:rPr>
        <w:rFonts w:ascii="Garamond" w:hAnsi="Garamond"/>
        <w:i/>
        <w:sz w:val="20"/>
        <w:szCs w:val="20"/>
      </w:rPr>
      <w:t>Podpora rozvoje studijního prostředí na ZČU                  CZ.02.2.67/0.0/0.0/17_044/0008546</w:t>
    </w:r>
  </w:p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ObSBUH8MaTimgIpuHQHSrGAQLmw=" w:salt="8uSG/ZKu+vkb14Rpd1j01w==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337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4DF0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0E23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286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47611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4F83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57D1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75112-4EAA-4B51-B61E-D77E7E18F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9</Pages>
  <Words>3209</Words>
  <Characters>18935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129</cp:revision>
  <cp:lastPrinted>2014-05-16T09:23:00Z</cp:lastPrinted>
  <dcterms:created xsi:type="dcterms:W3CDTF">2016-11-04T14:12:00Z</dcterms:created>
  <dcterms:modified xsi:type="dcterms:W3CDTF">2019-05-09T08:19:00Z</dcterms:modified>
</cp:coreProperties>
</file>