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390535">
        <w:rPr>
          <w:rFonts w:ascii="Garamond" w:hAnsi="Garamond"/>
        </w:rPr>
        <w:t>75</w:t>
      </w:r>
      <w:r w:rsidR="00160102">
        <w:rPr>
          <w:rFonts w:ascii="Garamond" w:hAnsi="Garamond"/>
        </w:rPr>
        <w:t xml:space="preserve"> </w:t>
      </w:r>
      <w:permStart w:id="95947836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5947836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1981810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21981810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390535">
        <w:rPr>
          <w:rFonts w:ascii="Garamond" w:hAnsi="Garamond" w:cs="Arial"/>
          <w:b/>
          <w:bCs/>
        </w:rPr>
        <w:t>24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3837" w:rsidRDefault="007A3837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3837" w:rsidRDefault="007A3837" w:rsidP="007A3837">
      <w:pPr>
        <w:spacing w:after="0"/>
        <w:ind w:left="705"/>
        <w:jc w:val="both"/>
        <w:rPr>
          <w:rFonts w:ascii="Garamond" w:hAnsi="Garamond"/>
          <w:i/>
          <w:szCs w:val="24"/>
        </w:rPr>
      </w:pPr>
      <w:r>
        <w:rPr>
          <w:rFonts w:ascii="Garamond" w:hAnsi="Garamond"/>
          <w:i/>
          <w:szCs w:val="24"/>
        </w:rPr>
        <w:t>Název projektu:</w:t>
      </w:r>
      <w:r>
        <w:rPr>
          <w:rFonts w:ascii="Garamond" w:hAnsi="Garamond"/>
          <w:i/>
          <w:szCs w:val="24"/>
        </w:rPr>
        <w:tab/>
      </w:r>
      <w:r w:rsidR="00E14255" w:rsidRPr="00E14255">
        <w:rPr>
          <w:rFonts w:ascii="Garamond" w:hAnsi="Garamond"/>
          <w:i/>
          <w:szCs w:val="24"/>
        </w:rPr>
        <w:t>CENTEM+</w:t>
      </w:r>
    </w:p>
    <w:p w:rsidR="007A3837" w:rsidRDefault="007A3837" w:rsidP="007A3837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Cs w:val="24"/>
        </w:rPr>
        <w:t>Číslo projektu:</w:t>
      </w:r>
      <w:r>
        <w:rPr>
          <w:rFonts w:ascii="Garamond" w:hAnsi="Garamond"/>
          <w:i/>
          <w:szCs w:val="24"/>
        </w:rPr>
        <w:tab/>
      </w:r>
      <w:r w:rsidR="00E14255" w:rsidRPr="00E14255">
        <w:rPr>
          <w:rFonts w:ascii="Garamond" w:hAnsi="Garamond"/>
          <w:i/>
          <w:szCs w:val="24"/>
        </w:rPr>
        <w:t>LO1402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90535" w:rsidRPr="004E4B5A">
        <w:rPr>
          <w:rFonts w:ascii="Garamond" w:hAnsi="Garamond"/>
          <w:b/>
        </w:rPr>
        <w:t>6</w:t>
      </w:r>
      <w:r w:rsidR="00952E08" w:rsidRPr="004E4B5A">
        <w:rPr>
          <w:rFonts w:ascii="Garamond" w:hAnsi="Garamond"/>
          <w:b/>
        </w:rPr>
        <w:t>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7571316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7571316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8A228E" w:rsidRDefault="008A228E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2674124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26741247"/>
    <w:p w:rsidR="004E4B5A" w:rsidRPr="004E4B5A" w:rsidRDefault="004E4B5A" w:rsidP="004E4B5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E4B5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8A228E" w:rsidRPr="00DD6056" w:rsidRDefault="008A228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3B6858" w:rsidRPr="00DD6056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7A5467" w:rsidRPr="008A228E" w:rsidRDefault="009842ED" w:rsidP="007A546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8A228E">
        <w:rPr>
          <w:rFonts w:ascii="Garamond" w:hAnsi="Garamond"/>
        </w:rPr>
        <w:t>Příloha č. 1</w:t>
      </w:r>
      <w:r w:rsidR="006C75A3" w:rsidRPr="008A228E">
        <w:rPr>
          <w:rFonts w:ascii="Garamond" w:hAnsi="Garamond"/>
        </w:rPr>
        <w:tab/>
      </w:r>
      <w:r w:rsidR="006C75A3" w:rsidRPr="008A228E">
        <w:rPr>
          <w:rFonts w:ascii="Garamond" w:hAnsi="Garamond"/>
        </w:rPr>
        <w:tab/>
        <w:t>technicka_specifikace_0</w:t>
      </w:r>
      <w:r w:rsidR="004E4B5A">
        <w:rPr>
          <w:rFonts w:ascii="Garamond" w:hAnsi="Garamond"/>
        </w:rPr>
        <w:t>24</w:t>
      </w:r>
      <w:r w:rsidR="006C75A3" w:rsidRPr="008A228E">
        <w:rPr>
          <w:rFonts w:ascii="Garamond" w:hAnsi="Garamond"/>
        </w:rPr>
        <w:t>_-_201</w:t>
      </w:r>
      <w:r w:rsidR="00F26252" w:rsidRPr="008A228E">
        <w:rPr>
          <w:rFonts w:ascii="Garamond" w:hAnsi="Garamond"/>
        </w:rPr>
        <w:t>9</w:t>
      </w:r>
      <w:r w:rsidR="006C75A3" w:rsidRPr="008A228E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471041252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4E4B5A" w:rsidRDefault="004E4B5A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4E4B5A" w:rsidRPr="00BA0E31" w:rsidRDefault="004E4B5A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4E4B5A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4E4B5A">
              <w:rPr>
                <w:rFonts w:ascii="Garamond" w:hAnsi="Garamond"/>
                <w:szCs w:val="20"/>
              </w:rPr>
              <w:br/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4E4B5A" w:rsidRDefault="004E4B5A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4E4B5A" w:rsidRPr="00BA0E31" w:rsidRDefault="004E4B5A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4B107E">
            <w:pPr>
              <w:spacing w:after="0"/>
              <w:jc w:val="center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471041252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readOnly" w:formatting="1" w:enforcement="1" w:cryptProviderType="rsaFull" w:cryptAlgorithmClass="hash" w:cryptAlgorithmType="typeAny" w:cryptAlgorithmSid="4" w:cryptSpinCount="100000" w:hash="s5gxrAXy1WJhbtmhu8Ne3F6J5e8=" w:salt="NnSiYe2qD/zF+7T23/0xkA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0535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07E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B5A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28E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2E08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255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AA406-181D-4392-AC66-72F93623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3165</Words>
  <Characters>18674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2014-05-16T09:23:00Z</cp:lastPrinted>
  <dcterms:created xsi:type="dcterms:W3CDTF">2019-05-07T08:17:00Z</dcterms:created>
  <dcterms:modified xsi:type="dcterms:W3CDTF">2019-05-07T08:17:00Z</dcterms:modified>
</cp:coreProperties>
</file>