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  <w:r w:rsidR="005862F5" w:rsidRPr="005862F5">
        <w:rPr>
          <w:rFonts w:ascii="Garamond" w:hAnsi="Garamond"/>
          <w:i/>
        </w:rPr>
        <w:t>Příloha č. 1 Výzvy</w:t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P19V00000</w:t>
      </w:r>
      <w:r w:rsidR="00D76F83">
        <w:rPr>
          <w:rFonts w:ascii="Garamond" w:hAnsi="Garamond"/>
        </w:rPr>
        <w:t>1</w:t>
      </w:r>
      <w:r w:rsidR="007A7A3D">
        <w:rPr>
          <w:rFonts w:ascii="Garamond" w:hAnsi="Garamond"/>
        </w:rPr>
        <w:t>56</w:t>
      </w:r>
      <w:r w:rsidR="00160102">
        <w:rPr>
          <w:rFonts w:ascii="Garamond" w:hAnsi="Garamond"/>
        </w:rPr>
        <w:t xml:space="preserve"> </w:t>
      </w:r>
      <w:permStart w:id="806632235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806632235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1316435576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</w:p>
    <w:permEnd w:id="1316435576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7A7A3D">
        <w:rPr>
          <w:rFonts w:ascii="Garamond" w:hAnsi="Garamond" w:cs="Arial"/>
          <w:b/>
          <w:bCs/>
        </w:rPr>
        <w:t>10</w:t>
      </w:r>
      <w:r w:rsidR="005909B9" w:rsidRPr="003B4958">
        <w:rPr>
          <w:rFonts w:ascii="Garamond" w:hAnsi="Garamond" w:cs="Arial"/>
          <w:b/>
          <w:bCs/>
        </w:rPr>
        <w:t xml:space="preserve"> - 201</w:t>
      </w:r>
      <w:r w:rsidR="00E040C1">
        <w:rPr>
          <w:rFonts w:ascii="Garamond" w:hAnsi="Garamond" w:cs="Arial"/>
          <w:b/>
          <w:bCs/>
        </w:rPr>
        <w:t>9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DD6056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413229" w:rsidRDefault="00413229" w:rsidP="00413229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7A7A3D" w:rsidRDefault="007A7A3D" w:rsidP="00413229">
      <w:pPr>
        <w:spacing w:after="0"/>
        <w:ind w:left="705"/>
        <w:jc w:val="both"/>
        <w:rPr>
          <w:rFonts w:ascii="Garamond" w:hAnsi="Garamond"/>
          <w:szCs w:val="24"/>
        </w:rPr>
      </w:pPr>
    </w:p>
    <w:p w:rsidR="007A7A3D" w:rsidRPr="007A7A3D" w:rsidRDefault="007A7A3D" w:rsidP="007A7A3D">
      <w:pPr>
        <w:spacing w:after="0"/>
        <w:ind w:left="705"/>
        <w:jc w:val="both"/>
        <w:rPr>
          <w:rFonts w:ascii="Garamond" w:hAnsi="Garamond"/>
          <w:i/>
        </w:rPr>
      </w:pPr>
      <w:r w:rsidRPr="007A7A3D">
        <w:rPr>
          <w:rFonts w:ascii="Garamond" w:hAnsi="Garamond"/>
          <w:i/>
        </w:rPr>
        <w:t xml:space="preserve">Název projektu: </w:t>
      </w:r>
      <w:r>
        <w:rPr>
          <w:rFonts w:ascii="Garamond" w:hAnsi="Garamond"/>
          <w:i/>
        </w:rPr>
        <w:tab/>
      </w:r>
      <w:r w:rsidRPr="007A7A3D">
        <w:rPr>
          <w:rFonts w:ascii="Garamond" w:hAnsi="Garamond"/>
          <w:i/>
        </w:rPr>
        <w:t>Elektrotechnické technologie s vysokým podílem vestavěné inteligence</w:t>
      </w:r>
    </w:p>
    <w:p w:rsidR="007A7A3D" w:rsidRPr="007A7A3D" w:rsidRDefault="007A7A3D" w:rsidP="007A7A3D">
      <w:pPr>
        <w:spacing w:after="0"/>
        <w:ind w:left="705"/>
        <w:jc w:val="both"/>
        <w:rPr>
          <w:rFonts w:ascii="Garamond" w:hAnsi="Garamond"/>
          <w:i/>
        </w:rPr>
      </w:pPr>
      <w:r w:rsidRPr="007A7A3D">
        <w:rPr>
          <w:rFonts w:ascii="Garamond" w:hAnsi="Garamond"/>
          <w:i/>
        </w:rPr>
        <w:t xml:space="preserve">Číslo projektu: </w:t>
      </w:r>
      <w:r>
        <w:rPr>
          <w:rFonts w:ascii="Garamond" w:hAnsi="Garamond"/>
          <w:i/>
        </w:rPr>
        <w:tab/>
      </w:r>
      <w:r w:rsidRPr="007A7A3D">
        <w:rPr>
          <w:rFonts w:ascii="Garamond" w:hAnsi="Garamond"/>
          <w:i/>
        </w:rPr>
        <w:t>CZ.02.1.01/0.0/0.0/18_069/0009855</w:t>
      </w:r>
    </w:p>
    <w:p w:rsidR="007A7A3D" w:rsidRDefault="007A7A3D" w:rsidP="00413229">
      <w:pPr>
        <w:spacing w:after="0"/>
        <w:ind w:left="705"/>
        <w:jc w:val="both"/>
        <w:rPr>
          <w:rFonts w:ascii="Garamond" w:hAnsi="Garamond"/>
          <w:szCs w:val="24"/>
        </w:rPr>
      </w:pPr>
    </w:p>
    <w:p w:rsidR="00E040C1" w:rsidRDefault="00E040C1" w:rsidP="00413229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FD1767" w:rsidP="002748A0">
      <w:pPr>
        <w:spacing w:after="0"/>
        <w:ind w:left="705" w:hanging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 xml:space="preserve">3.2 </w:t>
      </w:r>
      <w:r w:rsidRPr="00086FFB">
        <w:rPr>
          <w:rFonts w:ascii="Garamond" w:hAnsi="Garamond" w:cs="Arial"/>
          <w:szCs w:val="24"/>
        </w:rPr>
        <w:tab/>
      </w:r>
      <w:r w:rsidR="0033732B"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7A7A3D" w:rsidRDefault="007A7A3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1B46C6" w:rsidRPr="007A7A3D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7A7A3D">
        <w:rPr>
          <w:rFonts w:ascii="Garamond" w:hAnsi="Garamond"/>
        </w:rPr>
        <w:t>45</w:t>
      </w:r>
      <w:r w:rsidR="003175C5">
        <w:rPr>
          <w:rFonts w:ascii="Garamond" w:hAnsi="Garamond"/>
        </w:rPr>
        <w:t xml:space="preserve"> </w:t>
      </w:r>
      <w:r w:rsidR="00F26252">
        <w:rPr>
          <w:rFonts w:ascii="Garamond" w:hAnsi="Garamond"/>
        </w:rPr>
        <w:t xml:space="preserve">kalendářních </w:t>
      </w:r>
      <w:r w:rsidR="006B319A">
        <w:rPr>
          <w:rFonts w:ascii="Garamond" w:hAnsi="Garamond"/>
        </w:rPr>
        <w:t>dnů</w:t>
      </w:r>
      <w:r w:rsidR="00E13E0D" w:rsidRPr="00201704">
        <w:rPr>
          <w:rFonts w:ascii="Garamond" w:hAnsi="Garamond"/>
        </w:rPr>
        <w:t xml:space="preserve"> </w:t>
      </w:r>
      <w:r w:rsidR="003824F4" w:rsidRPr="00201704">
        <w:rPr>
          <w:rFonts w:ascii="Garamond" w:hAnsi="Garamond"/>
        </w:rPr>
        <w:t xml:space="preserve">ode dne dojití výzvy k plnění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1012822638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1012822638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443178520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1443178520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P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lastRenderedPageBreak/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7A7A3D" w:rsidRDefault="007A7A3D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Pr="00DD6056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lastRenderedPageBreak/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</w:t>
      </w:r>
      <w:r w:rsidR="00622E7F" w:rsidRPr="00935096">
        <w:rPr>
          <w:rFonts w:ascii="Garamond" w:hAnsi="Garamond" w:cs="Arial"/>
        </w:rPr>
        <w:lastRenderedPageBreak/>
        <w:t xml:space="preserve">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9336F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1572F4">
        <w:rPr>
          <w:rFonts w:ascii="Garamond" w:hAnsi="Garamond" w:cs="Arial"/>
        </w:rPr>
        <w:t>36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9842ED" w:rsidRDefault="009842ED" w:rsidP="009842ED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  <w:t>technicka_specifikace</w:t>
      </w:r>
      <w:r w:rsidR="006C75A3" w:rsidRPr="00D6027D">
        <w:rPr>
          <w:rFonts w:ascii="Garamond" w:hAnsi="Garamond"/>
        </w:rPr>
        <w:t>_</w:t>
      </w:r>
      <w:r w:rsidR="006C75A3">
        <w:rPr>
          <w:rFonts w:ascii="Garamond" w:hAnsi="Garamond"/>
        </w:rPr>
        <w:t>0</w:t>
      </w:r>
      <w:r w:rsidR="007A7A3D">
        <w:rPr>
          <w:rFonts w:ascii="Garamond" w:hAnsi="Garamond"/>
        </w:rPr>
        <w:t>10</w:t>
      </w:r>
      <w:bookmarkStart w:id="0" w:name="_GoBack"/>
      <w:bookmarkEnd w:id="0"/>
      <w:r w:rsidR="006C75A3" w:rsidRPr="00D6027D">
        <w:rPr>
          <w:rFonts w:ascii="Garamond" w:hAnsi="Garamond"/>
        </w:rPr>
        <w:t>_-_201</w:t>
      </w:r>
      <w:r w:rsidR="00F26252">
        <w:rPr>
          <w:rFonts w:ascii="Garamond" w:hAnsi="Garamond"/>
        </w:rPr>
        <w:t>9</w:t>
      </w:r>
      <w:r w:rsidR="006C75A3" w:rsidRPr="00D6027D">
        <w:rPr>
          <w:rFonts w:ascii="Garamond" w:hAnsi="Garamond"/>
        </w:rPr>
        <w:t>.xlsx</w:t>
      </w:r>
    </w:p>
    <w:p w:rsidR="007A5467" w:rsidRDefault="007A5467" w:rsidP="007A5467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BA0E31" w:rsidRDefault="00BA0E31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413217" w:rsidRDefault="00413217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624314843" w:edGrp="everyone" w:colFirst="1" w:colLast="1"/>
            <w:r w:rsidRPr="00BA0E31">
              <w:rPr>
                <w:rFonts w:ascii="Garamond" w:hAnsi="Garamond"/>
                <w:szCs w:val="20"/>
              </w:rPr>
              <w:t>V</w:t>
            </w:r>
            <w:r w:rsidR="00FD1767" w:rsidRPr="00BA0E31">
              <w:rPr>
                <w:rFonts w:ascii="Garamond" w:hAnsi="Garamond"/>
                <w:szCs w:val="20"/>
              </w:rPr>
              <w:t xml:space="preserve"> </w:t>
            </w:r>
            <w:r w:rsidRPr="00BA0E31">
              <w:rPr>
                <w:rFonts w:ascii="Garamond" w:hAnsi="Garamond"/>
                <w:szCs w:val="20"/>
              </w:rPr>
              <w:t>Plzni</w:t>
            </w:r>
            <w:r w:rsidR="00FD1767" w:rsidRPr="00BA0E31">
              <w:rPr>
                <w:rFonts w:ascii="Garamond" w:hAnsi="Garamond"/>
                <w:szCs w:val="20"/>
              </w:rPr>
              <w:t xml:space="preserve"> dne ……………….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</w:t>
            </w:r>
            <w:r w:rsidR="00FF7C70"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 xml:space="preserve">  doc. Dr. RNDr. Miroslav Holeček</w:t>
            </w:r>
          </w:p>
          <w:p w:rsidR="00FD1767" w:rsidRPr="00BA0E31" w:rsidRDefault="00162DDC" w:rsidP="00162DDC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lastRenderedPageBreak/>
              <w:t xml:space="preserve">                     </w:t>
            </w:r>
            <w:r w:rsidR="00FF7C70" w:rsidRPr="00BA0E31">
              <w:rPr>
                <w:rFonts w:ascii="Garamond" w:hAnsi="Garamond"/>
                <w:szCs w:val="20"/>
              </w:rPr>
              <w:t>rektor</w:t>
            </w:r>
          </w:p>
        </w:tc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lastRenderedPageBreak/>
              <w:t>V</w:t>
            </w:r>
            <w:r w:rsidR="00930F30" w:rsidRPr="00BA0E31">
              <w:rPr>
                <w:rFonts w:ascii="Garamond" w:hAnsi="Garamond"/>
                <w:szCs w:val="20"/>
              </w:rPr>
              <w:t xml:space="preserve"> 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  <w:r w:rsidRPr="00BA0E31">
              <w:rPr>
                <w:rFonts w:ascii="Garamond" w:hAnsi="Garamond"/>
                <w:szCs w:val="20"/>
              </w:rPr>
              <w:t xml:space="preserve"> </w:t>
            </w:r>
            <w:r w:rsidR="00FD1767" w:rsidRPr="00BA0E31">
              <w:rPr>
                <w:rFonts w:ascii="Garamond" w:hAnsi="Garamond"/>
                <w:szCs w:val="20"/>
              </w:rPr>
              <w:t xml:space="preserve">dne </w:t>
            </w:r>
            <w:r w:rsidR="00930F30" w:rsidRPr="00BA0E31">
              <w:rPr>
                <w:rFonts w:ascii="Garamond" w:hAnsi="Garamond"/>
                <w:szCs w:val="20"/>
              </w:rPr>
              <w:t>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FD1767" w:rsidRPr="00BA0E31" w:rsidRDefault="00FF7C70" w:rsidP="00FE6A6D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[</w:t>
            </w:r>
            <w:r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  <w:highlight w:val="yellow"/>
              </w:rPr>
              <w:t>DODAVATEL</w:t>
            </w:r>
            <w:r w:rsidR="00162DDC">
              <w:rPr>
                <w:rFonts w:ascii="Garamond" w:hAnsi="Garamond"/>
                <w:szCs w:val="20"/>
              </w:rPr>
              <w:t>:</w:t>
            </w:r>
            <w:r w:rsidR="00162DDC">
              <w:rPr>
                <w:rFonts w:ascii="Garamond" w:hAnsi="Garamond"/>
              </w:rPr>
              <w:t xml:space="preserve"> jméno a (elektronický) podpis dodavatele v souladu s OR či jiné </w:t>
            </w:r>
            <w:r w:rsidR="00162DDC">
              <w:rPr>
                <w:rFonts w:ascii="Garamond" w:hAnsi="Garamond"/>
              </w:rPr>
              <w:lastRenderedPageBreak/>
              <w:t>obdobné evidence či osoby/osob oprávněné/oprávněných jednat jménem či za dodavatele</w:t>
            </w:r>
            <w:r w:rsidRPr="00BA0E31">
              <w:rPr>
                <w:rFonts w:ascii="Garamond" w:hAnsi="Garamond"/>
                <w:szCs w:val="20"/>
              </w:rPr>
              <w:t>]</w:t>
            </w:r>
          </w:p>
        </w:tc>
      </w:tr>
      <w:permEnd w:id="624314843"/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492294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znsxUM+xXXlq0JUnezvX/H2+W2E=" w:salt="a7ZmPv1PFp894vdnJcX3Wg==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24D6"/>
    <w:rsid w:val="002C40CE"/>
    <w:rsid w:val="002D57EA"/>
    <w:rsid w:val="002D7DFA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6E01"/>
    <w:rsid w:val="003175C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65E4"/>
    <w:rsid w:val="00492294"/>
    <w:rsid w:val="00493735"/>
    <w:rsid w:val="0049439A"/>
    <w:rsid w:val="0049464C"/>
    <w:rsid w:val="004A7952"/>
    <w:rsid w:val="004B1D27"/>
    <w:rsid w:val="004B35A2"/>
    <w:rsid w:val="004B46AB"/>
    <w:rsid w:val="004B5334"/>
    <w:rsid w:val="004B609B"/>
    <w:rsid w:val="004B60FA"/>
    <w:rsid w:val="004B7C75"/>
    <w:rsid w:val="004C5E48"/>
    <w:rsid w:val="004C674B"/>
    <w:rsid w:val="004C6C8C"/>
    <w:rsid w:val="004C6D4A"/>
    <w:rsid w:val="004C74BF"/>
    <w:rsid w:val="004D23BF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5B1F"/>
    <w:rsid w:val="005702DF"/>
    <w:rsid w:val="00572987"/>
    <w:rsid w:val="00575DB3"/>
    <w:rsid w:val="005817B8"/>
    <w:rsid w:val="005862F5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5BEF"/>
    <w:rsid w:val="008026F0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527B2"/>
    <w:rsid w:val="00853051"/>
    <w:rsid w:val="00856B62"/>
    <w:rsid w:val="008576DD"/>
    <w:rsid w:val="00860042"/>
    <w:rsid w:val="00862627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F9B"/>
    <w:rsid w:val="008E67FF"/>
    <w:rsid w:val="008E6C7B"/>
    <w:rsid w:val="008F181B"/>
    <w:rsid w:val="008F4B9C"/>
    <w:rsid w:val="008F66B3"/>
    <w:rsid w:val="008F7686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40B5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FB4"/>
    <w:rsid w:val="009C43F8"/>
    <w:rsid w:val="009D1A2B"/>
    <w:rsid w:val="009D3B2D"/>
    <w:rsid w:val="009D5AE1"/>
    <w:rsid w:val="009D6CD0"/>
    <w:rsid w:val="009D779E"/>
    <w:rsid w:val="009E2066"/>
    <w:rsid w:val="009E4B4C"/>
    <w:rsid w:val="009E5F4D"/>
    <w:rsid w:val="009E7969"/>
    <w:rsid w:val="009F5673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8015E"/>
    <w:rsid w:val="00D84E64"/>
    <w:rsid w:val="00D8501F"/>
    <w:rsid w:val="00D87553"/>
    <w:rsid w:val="00D90575"/>
    <w:rsid w:val="00D906B5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7A64"/>
    <w:rsid w:val="00DC316C"/>
    <w:rsid w:val="00DC53CB"/>
    <w:rsid w:val="00DC7F07"/>
    <w:rsid w:val="00DD0B5E"/>
    <w:rsid w:val="00DD1002"/>
    <w:rsid w:val="00DD14BC"/>
    <w:rsid w:val="00DD325C"/>
    <w:rsid w:val="00DD5410"/>
    <w:rsid w:val="00DD6056"/>
    <w:rsid w:val="00DD63AB"/>
    <w:rsid w:val="00DE5C37"/>
    <w:rsid w:val="00DE6262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1C78"/>
    <w:rsid w:val="00F335A1"/>
    <w:rsid w:val="00F36A1D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C1F7FA-5C2C-4BF4-8308-A07B12C99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782</TotalTime>
  <Pages>9</Pages>
  <Words>3178</Words>
  <Characters>18752</Characters>
  <Application>Microsoft Office Word</Application>
  <DocSecurity>8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124</cp:revision>
  <cp:lastPrinted>2014-05-16T09:23:00Z</cp:lastPrinted>
  <dcterms:created xsi:type="dcterms:W3CDTF">2016-11-04T14:12:00Z</dcterms:created>
  <dcterms:modified xsi:type="dcterms:W3CDTF">2019-04-30T06:03:00Z</dcterms:modified>
</cp:coreProperties>
</file>