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bookmarkStart w:id="0" w:name="_GoBack"/>
      <w:bookmarkEnd w:id="0"/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00337F">
        <w:rPr>
          <w:rFonts w:ascii="Garamond" w:hAnsi="Garamond"/>
        </w:rPr>
        <w:t>50</w:t>
      </w:r>
      <w:r w:rsidR="00160102">
        <w:rPr>
          <w:rFonts w:ascii="Garamond" w:hAnsi="Garamond"/>
        </w:rPr>
        <w:t xml:space="preserve"> </w:t>
      </w:r>
      <w:permStart w:id="119806914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9806914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4883705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74883705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0337F">
        <w:rPr>
          <w:rFonts w:ascii="Garamond" w:hAnsi="Garamond" w:cs="Arial"/>
          <w:b/>
          <w:bCs/>
        </w:rPr>
        <w:t>11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    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35EA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1881281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1881281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7305823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73058230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</w:t>
      </w:r>
      <w:r w:rsidR="00D6146F" w:rsidRPr="00DD6056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654DF0" w:rsidRDefault="00654DF0" w:rsidP="00F335A1">
      <w:pPr>
        <w:spacing w:after="0"/>
        <w:ind w:left="705" w:hanging="705"/>
        <w:jc w:val="both"/>
      </w:pPr>
    </w:p>
    <w:p w:rsidR="004C5E48" w:rsidRDefault="004E456B" w:rsidP="00654DF0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11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19815238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719815238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8ZY/fVz51KVXUWQ2C5UTzsdCO7M=" w:salt="0oLA3Cgsma/LwwCXjAIlOQ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F9D3-06F5-4CAB-9BFC-1D64386C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8</Pages>
  <Words>3197</Words>
  <Characters>18866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127</cp:revision>
  <cp:lastPrinted>2014-05-16T09:23:00Z</cp:lastPrinted>
  <dcterms:created xsi:type="dcterms:W3CDTF">2016-11-04T14:12:00Z</dcterms:created>
  <dcterms:modified xsi:type="dcterms:W3CDTF">2019-04-29T10:52:00Z</dcterms:modified>
</cp:coreProperties>
</file>