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A035EA">
        <w:rPr>
          <w:rFonts w:ascii="Garamond" w:hAnsi="Garamond"/>
        </w:rPr>
        <w:t>2</w:t>
      </w:r>
      <w:r w:rsidR="00F82787">
        <w:rPr>
          <w:rFonts w:ascii="Garamond" w:hAnsi="Garamond"/>
        </w:rPr>
        <w:t>9</w:t>
      </w:r>
      <w:r w:rsidR="00160102">
        <w:rPr>
          <w:rFonts w:ascii="Garamond" w:hAnsi="Garamond"/>
        </w:rPr>
        <w:t xml:space="preserve"> </w:t>
      </w:r>
      <w:permStart w:id="18586560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586560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3331748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03331748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040C1">
        <w:rPr>
          <w:rFonts w:ascii="Garamond" w:hAnsi="Garamond" w:cs="Arial"/>
          <w:b/>
          <w:bCs/>
        </w:rPr>
        <w:t>0</w:t>
      </w:r>
      <w:r w:rsidR="00F82787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35EA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6462648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6462648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2830170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</w:p>
    <w:permEnd w:id="328301706"/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</w:t>
      </w:r>
      <w:r w:rsidR="00F952D2">
        <w:rPr>
          <w:rFonts w:ascii="Garamond" w:hAnsi="Garamond" w:cs="Arial"/>
        </w:rPr>
        <w:lastRenderedPageBreak/>
        <w:t xml:space="preserve">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lastRenderedPageBreak/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F26252">
        <w:rPr>
          <w:rFonts w:ascii="Garamond" w:hAnsi="Garamond"/>
        </w:rPr>
        <w:t>0</w:t>
      </w:r>
      <w:r w:rsidR="00F82787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11171844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11171844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8zkl+n7bu7NfvyYymwu2oWBEf8Y=" w:salt="RJSzpbhhIwjmQ06UTIlvJg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F730D-7CBF-491E-9A2E-8FF5EE8A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</Pages>
  <Words>3138</Words>
  <Characters>18521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123</cp:revision>
  <cp:lastPrinted>2014-05-16T09:23:00Z</cp:lastPrinted>
  <dcterms:created xsi:type="dcterms:W3CDTF">2016-11-04T14:12:00Z</dcterms:created>
  <dcterms:modified xsi:type="dcterms:W3CDTF">2019-04-15T06:40:00Z</dcterms:modified>
</cp:coreProperties>
</file>