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A035EA">
        <w:rPr>
          <w:rFonts w:ascii="Garamond" w:hAnsi="Garamond"/>
        </w:rPr>
        <w:t>28</w:t>
      </w:r>
      <w:r w:rsidR="00160102">
        <w:rPr>
          <w:rFonts w:ascii="Garamond" w:hAnsi="Garamond"/>
        </w:rPr>
        <w:t xml:space="preserve"> </w:t>
      </w:r>
      <w:permStart w:id="83362726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3362726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450207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3450207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040C1">
        <w:rPr>
          <w:rFonts w:ascii="Garamond" w:hAnsi="Garamond" w:cs="Arial"/>
          <w:b/>
          <w:bCs/>
        </w:rPr>
        <w:t>0</w:t>
      </w:r>
      <w:r w:rsidR="00A035EA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35EA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8662752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8662752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5914062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</w:p>
    <w:permEnd w:id="1059140622"/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</w:t>
      </w:r>
      <w:r w:rsidR="00F952D2">
        <w:rPr>
          <w:rFonts w:ascii="Garamond" w:hAnsi="Garamond" w:cs="Arial"/>
        </w:rPr>
        <w:lastRenderedPageBreak/>
        <w:t xml:space="preserve">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lastRenderedPageBreak/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F26252">
        <w:rPr>
          <w:rFonts w:ascii="Garamond" w:hAnsi="Garamond"/>
        </w:rPr>
        <w:t>0</w:t>
      </w:r>
      <w:r w:rsidR="00A035EA">
        <w:rPr>
          <w:rFonts w:ascii="Garamond" w:hAnsi="Garamond"/>
        </w:rPr>
        <w:t>8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6896825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96896825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Wugn2c26fmaT7dKc77zKGZwF6I=" w:salt="omITx2emBaqtaXXASBoHEw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3DF15-025D-476F-9A4D-4921670EC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8</Pages>
  <Words>3138</Words>
  <Characters>18521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121</cp:revision>
  <cp:lastPrinted>2014-05-16T09:23:00Z</cp:lastPrinted>
  <dcterms:created xsi:type="dcterms:W3CDTF">2016-11-04T14:12:00Z</dcterms:created>
  <dcterms:modified xsi:type="dcterms:W3CDTF">2019-04-12T12:45:00Z</dcterms:modified>
</cp:coreProperties>
</file>