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E14255">
        <w:rPr>
          <w:rFonts w:ascii="Garamond" w:hAnsi="Garamond"/>
        </w:rPr>
        <w:t>27</w:t>
      </w:r>
      <w:r w:rsidR="00160102">
        <w:rPr>
          <w:rFonts w:ascii="Garamond" w:hAnsi="Garamond"/>
        </w:rPr>
        <w:t xml:space="preserve"> </w:t>
      </w:r>
      <w:permStart w:id="4457428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4457428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2055893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52055893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040C1">
        <w:rPr>
          <w:rFonts w:ascii="Garamond" w:hAnsi="Garamond" w:cs="Arial"/>
          <w:b/>
          <w:bCs/>
        </w:rPr>
        <w:t>0</w:t>
      </w:r>
      <w:r w:rsidR="00E14255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3837" w:rsidRDefault="007A383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i/>
          <w:szCs w:val="24"/>
        </w:rPr>
      </w:pPr>
      <w:r>
        <w:rPr>
          <w:rFonts w:ascii="Garamond" w:hAnsi="Garamond"/>
          <w:i/>
          <w:szCs w:val="24"/>
        </w:rPr>
        <w:t>Název projektu:</w:t>
      </w:r>
      <w:r>
        <w:rPr>
          <w:rFonts w:ascii="Garamond" w:hAnsi="Garamond"/>
          <w:i/>
          <w:szCs w:val="24"/>
        </w:rPr>
        <w:tab/>
      </w:r>
      <w:r w:rsidR="00E14255" w:rsidRPr="00E14255">
        <w:rPr>
          <w:rFonts w:ascii="Garamond" w:hAnsi="Garamond"/>
          <w:i/>
          <w:szCs w:val="24"/>
        </w:rPr>
        <w:t>CENTEM+</w:t>
      </w:r>
    </w:p>
    <w:p w:rsidR="007A3837" w:rsidRDefault="007A3837" w:rsidP="007A3837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Cs w:val="24"/>
        </w:rPr>
        <w:t>Číslo projektu:</w:t>
      </w:r>
      <w:r>
        <w:rPr>
          <w:rFonts w:ascii="Garamond" w:hAnsi="Garamond"/>
          <w:i/>
          <w:szCs w:val="24"/>
        </w:rPr>
        <w:tab/>
      </w:r>
      <w:r w:rsidR="00E14255" w:rsidRPr="00E14255">
        <w:rPr>
          <w:rFonts w:ascii="Garamond" w:hAnsi="Garamond"/>
          <w:i/>
          <w:szCs w:val="24"/>
        </w:rPr>
        <w:t>LO1402</w:t>
      </w:r>
    </w:p>
    <w:p w:rsidR="007A3837" w:rsidRDefault="007A3837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B6858">
        <w:rPr>
          <w:rFonts w:ascii="Garamond" w:hAnsi="Garamond"/>
        </w:rPr>
        <w:t>75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4749079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4749079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8A228E" w:rsidRDefault="008A228E" w:rsidP="00F335A1">
      <w:pPr>
        <w:spacing w:after="0"/>
        <w:ind w:left="705" w:hanging="705"/>
        <w:jc w:val="both"/>
        <w:rPr>
          <w:rFonts w:ascii="Garamond" w:hAnsi="Garamond" w:cs="Arial"/>
        </w:rPr>
      </w:pPr>
      <w:bookmarkStart w:id="0" w:name="_GoBack"/>
      <w:bookmarkEnd w:id="0"/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1929769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080F29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F335A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</w:p>
    <w:permEnd w:id="319297690"/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8A228E" w:rsidRPr="00DD6056" w:rsidRDefault="008A228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3B6858" w:rsidRPr="00DD6056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7A5467" w:rsidRPr="008A228E" w:rsidRDefault="009842ED" w:rsidP="007A546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8A228E">
        <w:rPr>
          <w:rFonts w:ascii="Garamond" w:hAnsi="Garamond"/>
        </w:rPr>
        <w:t>Příloha č. 1</w:t>
      </w:r>
      <w:r w:rsidR="006C75A3" w:rsidRPr="008A228E">
        <w:rPr>
          <w:rFonts w:ascii="Garamond" w:hAnsi="Garamond"/>
        </w:rPr>
        <w:tab/>
      </w:r>
      <w:r w:rsidR="006C75A3" w:rsidRPr="008A228E">
        <w:rPr>
          <w:rFonts w:ascii="Garamond" w:hAnsi="Garamond"/>
        </w:rPr>
        <w:tab/>
        <w:t>technicka_specifikace_0</w:t>
      </w:r>
      <w:r w:rsidR="00F26252" w:rsidRPr="008A228E">
        <w:rPr>
          <w:rFonts w:ascii="Garamond" w:hAnsi="Garamond"/>
        </w:rPr>
        <w:t>0</w:t>
      </w:r>
      <w:r w:rsidR="008A228E" w:rsidRPr="008A228E">
        <w:rPr>
          <w:rFonts w:ascii="Garamond" w:hAnsi="Garamond"/>
        </w:rPr>
        <w:t>7</w:t>
      </w:r>
      <w:r w:rsidR="006C75A3" w:rsidRPr="008A228E">
        <w:rPr>
          <w:rFonts w:ascii="Garamond" w:hAnsi="Garamond"/>
        </w:rPr>
        <w:t>_-_201</w:t>
      </w:r>
      <w:r w:rsidR="00F26252" w:rsidRPr="008A228E">
        <w:rPr>
          <w:rFonts w:ascii="Garamond" w:hAnsi="Garamond"/>
        </w:rPr>
        <w:t>9</w:t>
      </w:r>
      <w:r w:rsidR="006C75A3" w:rsidRPr="008A228E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4334731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4334731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yyTpq6bMxFklB2Vdnmh6WjAztsY=" w:salt="6ebFy1Xa5ns1oFWCi1tEqg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28E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255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FC55-CEA5-428A-82EF-92905865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8</Pages>
  <Words>3145</Words>
  <Characters>18560</Characters>
  <Application>Microsoft Office Word</Application>
  <DocSecurity>8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121</cp:revision>
  <cp:lastPrinted>2014-05-16T09:23:00Z</cp:lastPrinted>
  <dcterms:created xsi:type="dcterms:W3CDTF">2016-11-04T14:12:00Z</dcterms:created>
  <dcterms:modified xsi:type="dcterms:W3CDTF">2019-04-12T12:14:00Z</dcterms:modified>
</cp:coreProperties>
</file>