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921DFD" w:rsidRPr="00921DFD" w:rsidTr="003468B7">
        <w:tc>
          <w:tcPr>
            <w:tcW w:w="5000" w:type="pct"/>
            <w:shd w:val="clear" w:color="auto" w:fill="auto"/>
            <w:vAlign w:val="center"/>
          </w:tcPr>
          <w:p w:rsidR="00921DFD" w:rsidRPr="00921DFD" w:rsidRDefault="00921DFD" w:rsidP="0045299F">
            <w:pPr>
              <w:spacing w:line="276" w:lineRule="auto"/>
              <w:jc w:val="center"/>
              <w:rPr>
                <w:rFonts w:ascii="Garamond" w:hAnsi="Garamond" w:cs="Arial"/>
                <w:b/>
              </w:rPr>
            </w:pPr>
            <w:bookmarkStart w:id="0" w:name="_GoBack"/>
            <w:bookmarkEnd w:id="0"/>
            <w:r w:rsidRPr="00921DFD">
              <w:rPr>
                <w:rFonts w:ascii="Garamond" w:hAnsi="Garamond" w:cs="Arial"/>
                <w:b/>
              </w:rPr>
              <w:t>Výpočetní HPC klastr s příslušenstvím pro výpočty z prvních principů</w:t>
            </w:r>
            <w:r w:rsidRPr="00921DFD">
              <w:rPr>
                <w:rFonts w:ascii="Garamond" w:hAnsi="Garamond" w:cs="Arial"/>
                <w:b/>
              </w:rPr>
              <w:br/>
              <w:t>pro potřeby projektu EVT</w:t>
            </w:r>
          </w:p>
        </w:tc>
      </w:tr>
      <w:tr w:rsidR="00921DFD" w:rsidRPr="00921DFD" w:rsidTr="003468B7">
        <w:trPr>
          <w:trHeight w:val="1913"/>
        </w:trPr>
        <w:tc>
          <w:tcPr>
            <w:tcW w:w="5000" w:type="pct"/>
            <w:shd w:val="clear" w:color="auto" w:fill="auto"/>
            <w:vAlign w:val="center"/>
          </w:tcPr>
          <w:p w:rsidR="00921DFD" w:rsidRPr="00921DFD" w:rsidRDefault="00921DFD" w:rsidP="0045299F">
            <w:pPr>
              <w:spacing w:line="276" w:lineRule="auto"/>
              <w:jc w:val="center"/>
              <w:rPr>
                <w:rFonts w:ascii="Garamond" w:hAnsi="Garamond" w:cs="Arial"/>
                <w:b/>
              </w:rPr>
            </w:pPr>
            <w:r w:rsidRPr="00921DFD">
              <w:rPr>
                <w:rFonts w:ascii="Garamond" w:hAnsi="Garamond" w:cs="Arial"/>
                <w:b/>
              </w:rPr>
              <w:t>Část 3.</w:t>
            </w:r>
          </w:p>
          <w:p w:rsidR="00921DFD" w:rsidRPr="00921DFD" w:rsidRDefault="00921DFD" w:rsidP="0045299F">
            <w:pPr>
              <w:spacing w:line="276" w:lineRule="auto"/>
              <w:jc w:val="center"/>
              <w:rPr>
                <w:rFonts w:ascii="Garamond" w:hAnsi="Garamond" w:cs="Arial"/>
                <w:b/>
              </w:rPr>
            </w:pPr>
            <w:r w:rsidRPr="00921DFD">
              <w:rPr>
                <w:rFonts w:ascii="Garamond" w:hAnsi="Garamond" w:cs="Arial"/>
                <w:b/>
              </w:rPr>
              <w:t>Síťové prvky</w:t>
            </w:r>
          </w:p>
          <w:p w:rsidR="00921DFD" w:rsidRPr="00921DFD" w:rsidRDefault="00921DFD" w:rsidP="0045299F">
            <w:pPr>
              <w:spacing w:line="276" w:lineRule="auto"/>
              <w:jc w:val="center"/>
              <w:rPr>
                <w:rFonts w:ascii="Garamond" w:hAnsi="Garamond" w:cs="Arial"/>
                <w:b/>
              </w:rPr>
            </w:pPr>
            <w:r w:rsidRPr="00921DFD">
              <w:rPr>
                <w:rFonts w:ascii="Garamond" w:hAnsi="Garamond" w:cs="Arial"/>
                <w:b/>
              </w:rPr>
              <w:t>Technická specifikace dodávky</w:t>
            </w:r>
          </w:p>
        </w:tc>
      </w:tr>
    </w:tbl>
    <w:p w:rsidR="00921DFD" w:rsidRPr="00921DFD" w:rsidRDefault="00921DFD" w:rsidP="0045299F">
      <w:pPr>
        <w:spacing w:line="276" w:lineRule="auto"/>
        <w:jc w:val="center"/>
        <w:rPr>
          <w:rFonts w:ascii="Garamond" w:hAnsi="Garamond" w:cs="Arial"/>
          <w:b/>
        </w:rPr>
      </w:pPr>
    </w:p>
    <w:p w:rsidR="00921DFD" w:rsidRPr="00921DFD" w:rsidRDefault="00921DFD" w:rsidP="0045299F">
      <w:pPr>
        <w:spacing w:line="276" w:lineRule="auto"/>
        <w:jc w:val="center"/>
        <w:rPr>
          <w:rFonts w:ascii="Garamond" w:hAnsi="Garamond" w:cs="Arial"/>
          <w:b/>
        </w:rPr>
      </w:pPr>
    </w:p>
    <w:p w:rsidR="00B43584" w:rsidRPr="00921DFD" w:rsidRDefault="00B43584" w:rsidP="0045299F">
      <w:pPr>
        <w:spacing w:line="276" w:lineRule="auto"/>
        <w:jc w:val="both"/>
        <w:rPr>
          <w:rFonts w:ascii="Garamond" w:hAnsi="Garamond" w:cs="Arial"/>
        </w:rPr>
      </w:pPr>
    </w:p>
    <w:p w:rsidR="00B43584" w:rsidRPr="00921DFD" w:rsidRDefault="00F52185" w:rsidP="0045299F">
      <w:pPr>
        <w:spacing w:line="276" w:lineRule="auto"/>
        <w:jc w:val="both"/>
        <w:rPr>
          <w:rFonts w:ascii="Garamond" w:hAnsi="Garamond"/>
          <w:sz w:val="20"/>
          <w:szCs w:val="20"/>
        </w:rPr>
      </w:pPr>
      <w:r w:rsidRPr="00921DFD">
        <w:rPr>
          <w:rFonts w:ascii="Garamond" w:hAnsi="Garamond" w:cs="Arial"/>
          <w:b/>
          <w:bCs/>
          <w:sz w:val="20"/>
          <w:szCs w:val="20"/>
        </w:rPr>
        <w:t>Přehled:</w:t>
      </w:r>
    </w:p>
    <w:p w:rsidR="00B43584" w:rsidRPr="00921DFD" w:rsidRDefault="00F52185" w:rsidP="0045299F">
      <w:pPr>
        <w:spacing w:line="276" w:lineRule="auto"/>
        <w:jc w:val="both"/>
        <w:rPr>
          <w:rFonts w:ascii="Garamond" w:hAnsi="Garamond" w:cs="Arial"/>
          <w:sz w:val="20"/>
          <w:szCs w:val="20"/>
        </w:rPr>
      </w:pPr>
      <w:r w:rsidRPr="00921DFD">
        <w:rPr>
          <w:rFonts w:ascii="Garamond" w:hAnsi="Garamond"/>
          <w:sz w:val="20"/>
          <w:szCs w:val="20"/>
        </w:rPr>
        <w:t xml:space="preserve">1. Přístupový stohovatelný gigabitový přepínač s možností napájení po </w:t>
      </w:r>
      <w:proofErr w:type="spellStart"/>
      <w:r w:rsidRPr="00921DFD">
        <w:rPr>
          <w:rFonts w:ascii="Garamond" w:hAnsi="Garamond"/>
          <w:sz w:val="20"/>
          <w:szCs w:val="20"/>
        </w:rPr>
        <w:t>Ethernetu</w:t>
      </w:r>
      <w:proofErr w:type="spellEnd"/>
      <w:r w:rsidRPr="00921DFD">
        <w:rPr>
          <w:rFonts w:ascii="Garamond" w:hAnsi="Garamond"/>
          <w:sz w:val="20"/>
          <w:szCs w:val="20"/>
        </w:rPr>
        <w:t xml:space="preserve"> s 10Gb </w:t>
      </w:r>
      <w:proofErr w:type="spellStart"/>
      <w:r w:rsidRPr="00921DFD">
        <w:rPr>
          <w:rFonts w:ascii="Garamond" w:hAnsi="Garamond"/>
          <w:sz w:val="20"/>
          <w:szCs w:val="20"/>
        </w:rPr>
        <w:t>uplink</w:t>
      </w:r>
      <w:proofErr w:type="spellEnd"/>
      <w:r w:rsidRPr="00921DFD">
        <w:rPr>
          <w:rFonts w:ascii="Garamond" w:hAnsi="Garamond"/>
          <w:sz w:val="20"/>
          <w:szCs w:val="20"/>
        </w:rPr>
        <w:t xml:space="preserve"> porty</w:t>
      </w:r>
    </w:p>
    <w:p w:rsidR="00B43584" w:rsidRPr="00921DFD" w:rsidRDefault="00F52185" w:rsidP="0045299F">
      <w:pPr>
        <w:spacing w:line="276" w:lineRule="auto"/>
        <w:jc w:val="both"/>
        <w:rPr>
          <w:rFonts w:ascii="Garamond" w:hAnsi="Garamond" w:cs="Arial"/>
          <w:sz w:val="20"/>
          <w:szCs w:val="20"/>
        </w:rPr>
      </w:pPr>
      <w:r w:rsidRPr="00921DFD">
        <w:rPr>
          <w:rFonts w:ascii="Garamond" w:hAnsi="Garamond"/>
          <w:sz w:val="20"/>
          <w:szCs w:val="20"/>
        </w:rPr>
        <w:t xml:space="preserve">2. UTP </w:t>
      </w:r>
      <w:proofErr w:type="spellStart"/>
      <w:r w:rsidRPr="00921DFD">
        <w:rPr>
          <w:rFonts w:ascii="Garamond" w:hAnsi="Garamond"/>
          <w:sz w:val="20"/>
          <w:szCs w:val="20"/>
        </w:rPr>
        <w:t>patch</w:t>
      </w:r>
      <w:proofErr w:type="spellEnd"/>
      <w:r w:rsidRPr="00921DFD">
        <w:rPr>
          <w:rFonts w:ascii="Garamond" w:hAnsi="Garamond"/>
          <w:sz w:val="20"/>
          <w:szCs w:val="20"/>
        </w:rPr>
        <w:t xml:space="preserve"> kabely</w:t>
      </w:r>
    </w:p>
    <w:p w:rsidR="00B43584" w:rsidRPr="00921DFD" w:rsidRDefault="00F52185" w:rsidP="0045299F">
      <w:pPr>
        <w:spacing w:line="276" w:lineRule="auto"/>
        <w:jc w:val="both"/>
        <w:rPr>
          <w:rFonts w:ascii="Garamond" w:hAnsi="Garamond"/>
          <w:b/>
          <w:bCs/>
          <w:sz w:val="20"/>
          <w:szCs w:val="20"/>
        </w:rPr>
      </w:pPr>
      <w:r w:rsidRPr="00921DFD">
        <w:rPr>
          <w:rFonts w:ascii="Garamond" w:hAnsi="Garamond" w:cs="Arial"/>
          <w:sz w:val="20"/>
          <w:szCs w:val="20"/>
        </w:rPr>
        <w:tab/>
        <w:t xml:space="preserve"> </w:t>
      </w:r>
    </w:p>
    <w:p w:rsidR="00B43584" w:rsidRPr="00921DFD" w:rsidRDefault="00F52185" w:rsidP="0045299F">
      <w:pPr>
        <w:spacing w:line="276" w:lineRule="auto"/>
        <w:jc w:val="both"/>
        <w:rPr>
          <w:rFonts w:ascii="Garamond" w:hAnsi="Garamond"/>
          <w:sz w:val="20"/>
          <w:szCs w:val="20"/>
        </w:rPr>
      </w:pPr>
      <w:r w:rsidRPr="00921DFD">
        <w:rPr>
          <w:rFonts w:ascii="Garamond" w:hAnsi="Garamond" w:cs="Arial"/>
          <w:b/>
          <w:bCs/>
          <w:sz w:val="20"/>
          <w:szCs w:val="20"/>
        </w:rPr>
        <w:t>Technická specifikace dodávky:</w:t>
      </w:r>
    </w:p>
    <w:p w:rsidR="00B43584" w:rsidRPr="00921DFD" w:rsidRDefault="00F52185" w:rsidP="0045299F">
      <w:pPr>
        <w:pStyle w:val="Bezmezer"/>
        <w:spacing w:line="276" w:lineRule="auto"/>
        <w:rPr>
          <w:rFonts w:ascii="Garamond" w:hAnsi="Garamond"/>
          <w:sz w:val="20"/>
          <w:szCs w:val="20"/>
        </w:rPr>
      </w:pPr>
      <w:r w:rsidRPr="00921DFD">
        <w:rPr>
          <w:rFonts w:ascii="Garamond" w:hAnsi="Garamond"/>
          <w:sz w:val="20"/>
          <w:szCs w:val="20"/>
        </w:rPr>
        <w:t>Všechny poptávané síťové prvky musí být z důvodů ochrany stávajících investic a minimalizace celkových nákladů na vlastnictví a provoz počítačové sítě ZČU kompatibilní se všemi již používanými komunikačními protokoly a systémy správy sítě.</w:t>
      </w:r>
    </w:p>
    <w:p w:rsidR="00B43584" w:rsidRPr="00921DFD" w:rsidRDefault="00B43584" w:rsidP="0045299F">
      <w:pPr>
        <w:spacing w:line="276" w:lineRule="auto"/>
        <w:jc w:val="both"/>
        <w:rPr>
          <w:rFonts w:ascii="Garamond" w:hAnsi="Garamond"/>
          <w:sz w:val="20"/>
          <w:szCs w:val="20"/>
        </w:rPr>
      </w:pPr>
    </w:p>
    <w:p w:rsidR="00B43584" w:rsidRPr="00921DFD" w:rsidRDefault="00F52185" w:rsidP="0045299F">
      <w:pPr>
        <w:spacing w:line="276" w:lineRule="auto"/>
        <w:jc w:val="both"/>
        <w:rPr>
          <w:rFonts w:ascii="Garamond" w:hAnsi="Garamond"/>
          <w:sz w:val="20"/>
          <w:szCs w:val="20"/>
        </w:rPr>
      </w:pPr>
      <w:r w:rsidRPr="00921DFD">
        <w:rPr>
          <w:rFonts w:ascii="Garamond" w:hAnsi="Garamond" w:cs="Arial"/>
          <w:b/>
          <w:bCs/>
          <w:sz w:val="20"/>
          <w:szCs w:val="20"/>
          <w:shd w:val="clear" w:color="auto" w:fill="00FFFF"/>
        </w:rPr>
        <w:t>1. Přístupový stohovatelný gigabitový přepínač – 2ks</w:t>
      </w:r>
    </w:p>
    <w:p w:rsidR="00B43584" w:rsidRDefault="00F52185" w:rsidP="00EB6323">
      <w:pPr>
        <w:pStyle w:val="Nadpis2"/>
        <w:numPr>
          <w:ilvl w:val="0"/>
          <w:numId w:val="0"/>
        </w:numPr>
        <w:spacing w:line="276" w:lineRule="auto"/>
        <w:jc w:val="both"/>
        <w:rPr>
          <w:rFonts w:ascii="Garamond" w:hAnsi="Garamond"/>
          <w:sz w:val="20"/>
          <w:szCs w:val="20"/>
        </w:rPr>
      </w:pPr>
      <w:r w:rsidRPr="00921DFD">
        <w:rPr>
          <w:rFonts w:ascii="Garamond" w:hAnsi="Garamond"/>
          <w:sz w:val="20"/>
          <w:szCs w:val="20"/>
        </w:rPr>
        <w:t xml:space="preserve">Tabulka povinných požadavků pro přístupový stohovatelný gigabitový přepínač s 10Gb </w:t>
      </w:r>
      <w:proofErr w:type="spellStart"/>
      <w:r w:rsidRPr="00921DFD">
        <w:rPr>
          <w:rFonts w:ascii="Garamond" w:hAnsi="Garamond"/>
          <w:sz w:val="20"/>
          <w:szCs w:val="20"/>
        </w:rPr>
        <w:t>uplink</w:t>
      </w:r>
      <w:proofErr w:type="spellEnd"/>
      <w:r w:rsidRPr="00921DFD">
        <w:rPr>
          <w:rFonts w:ascii="Garamond" w:hAnsi="Garamond"/>
          <w:sz w:val="20"/>
          <w:szCs w:val="20"/>
        </w:rPr>
        <w:t xml:space="preserve"> porty a SFP+ </w:t>
      </w:r>
      <w:r w:rsidR="00921DFD">
        <w:rPr>
          <w:rFonts w:ascii="Garamond" w:hAnsi="Garamond"/>
          <w:sz w:val="20"/>
          <w:szCs w:val="20"/>
        </w:rPr>
        <w:t>transceivery</w:t>
      </w:r>
    </w:p>
    <w:p w:rsidR="00921DFD" w:rsidRPr="00921DFD" w:rsidRDefault="00921DFD" w:rsidP="0045299F">
      <w:pPr>
        <w:spacing w:line="276" w:lineRule="auto"/>
      </w:pPr>
    </w:p>
    <w:tbl>
      <w:tblPr>
        <w:tblW w:w="0" w:type="auto"/>
        <w:tblInd w:w="-25" w:type="dxa"/>
        <w:tblLayout w:type="fixed"/>
        <w:tblCellMar>
          <w:left w:w="70" w:type="dxa"/>
          <w:right w:w="70" w:type="dxa"/>
        </w:tblCellMar>
        <w:tblLook w:val="0000" w:firstRow="0" w:lastRow="0" w:firstColumn="0" w:lastColumn="0" w:noHBand="0" w:noVBand="0"/>
      </w:tblPr>
      <w:tblGrid>
        <w:gridCol w:w="5882"/>
        <w:gridCol w:w="3285"/>
      </w:tblGrid>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BFBFBF"/>
            <w:vAlign w:val="center"/>
          </w:tcPr>
          <w:p w:rsidR="00921DFD" w:rsidRPr="00921DFD" w:rsidRDefault="00921DFD" w:rsidP="0045299F">
            <w:pPr>
              <w:pStyle w:val="Bezmezer"/>
              <w:spacing w:line="276" w:lineRule="auto"/>
              <w:rPr>
                <w:rFonts w:ascii="Garamond" w:hAnsi="Garamond"/>
                <w:b/>
                <w:sz w:val="20"/>
                <w:szCs w:val="20"/>
                <w:lang w:eastAsia="cs-CZ"/>
              </w:rPr>
            </w:pPr>
            <w:r w:rsidRPr="00921DFD">
              <w:rPr>
                <w:rFonts w:ascii="Garamond" w:hAnsi="Garamond"/>
                <w:b/>
                <w:sz w:val="20"/>
                <w:szCs w:val="20"/>
                <w:lang w:eastAsia="cs-CZ"/>
              </w:rPr>
              <w:t>Požadavek na funkcionalitu</w:t>
            </w:r>
          </w:p>
        </w:tc>
        <w:tc>
          <w:tcPr>
            <w:tcW w:w="3285" w:type="dxa"/>
            <w:tcBorders>
              <w:top w:val="single" w:sz="4" w:space="0" w:color="auto"/>
              <w:left w:val="single" w:sz="4" w:space="0" w:color="auto"/>
              <w:bottom w:val="single" w:sz="4" w:space="0" w:color="000000"/>
              <w:right w:val="single" w:sz="4" w:space="0" w:color="auto"/>
            </w:tcBorders>
            <w:shd w:val="clear" w:color="auto" w:fill="BFBFBF"/>
            <w:vAlign w:val="center"/>
          </w:tcPr>
          <w:p w:rsidR="00921DFD" w:rsidRPr="00921DFD" w:rsidRDefault="00921DFD" w:rsidP="0045299F">
            <w:pPr>
              <w:pStyle w:val="Bezmezer"/>
              <w:spacing w:line="276" w:lineRule="auto"/>
              <w:rPr>
                <w:rFonts w:ascii="Garamond" w:hAnsi="Garamond"/>
                <w:b/>
                <w:sz w:val="20"/>
                <w:szCs w:val="20"/>
                <w:lang w:eastAsia="cs-CZ"/>
              </w:rPr>
            </w:pPr>
            <w:r w:rsidRPr="00921DFD">
              <w:rPr>
                <w:rFonts w:ascii="Garamond" w:hAnsi="Garamond"/>
                <w:b/>
                <w:sz w:val="20"/>
                <w:szCs w:val="20"/>
                <w:lang w:eastAsia="cs-CZ"/>
              </w:rPr>
              <w:t>Minimální požadavky</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D9D9D9"/>
            <w:vAlign w:val="center"/>
          </w:tcPr>
          <w:p w:rsidR="00921DFD" w:rsidRPr="00921DFD" w:rsidRDefault="00921DFD" w:rsidP="0045299F">
            <w:pPr>
              <w:pStyle w:val="Bezmezer"/>
              <w:spacing w:line="276" w:lineRule="auto"/>
              <w:rPr>
                <w:rFonts w:ascii="Garamond" w:hAnsi="Garamond"/>
                <w:b/>
                <w:sz w:val="20"/>
                <w:szCs w:val="20"/>
                <w:lang w:eastAsia="cs-CZ"/>
              </w:rPr>
            </w:pPr>
            <w:r w:rsidRPr="00921DFD">
              <w:rPr>
                <w:rFonts w:ascii="Garamond" w:hAnsi="Garamond"/>
                <w:b/>
                <w:sz w:val="20"/>
                <w:szCs w:val="20"/>
                <w:lang w:eastAsia="cs-CZ"/>
              </w:rPr>
              <w:t>Základní vlastnosti</w:t>
            </w:r>
          </w:p>
        </w:tc>
        <w:tc>
          <w:tcPr>
            <w:tcW w:w="3285" w:type="dxa"/>
            <w:tcBorders>
              <w:top w:val="single" w:sz="4" w:space="0" w:color="000000"/>
              <w:left w:val="single" w:sz="4" w:space="0" w:color="auto"/>
              <w:bottom w:val="single" w:sz="4" w:space="0" w:color="000000"/>
              <w:right w:val="single" w:sz="4" w:space="0" w:color="auto"/>
            </w:tcBorders>
            <w:shd w:val="clear" w:color="auto" w:fill="D9D9D9"/>
            <w:vAlign w:val="center"/>
          </w:tcPr>
          <w:p w:rsidR="00921DFD" w:rsidRPr="00921DFD" w:rsidRDefault="00921DFD" w:rsidP="0045299F">
            <w:pPr>
              <w:pStyle w:val="Bezmezer"/>
              <w:spacing w:line="276" w:lineRule="auto"/>
              <w:rPr>
                <w:rFonts w:ascii="Garamond" w:hAnsi="Garamond"/>
                <w:b/>
                <w:sz w:val="20"/>
                <w:szCs w:val="20"/>
                <w:lang w:eastAsia="cs-CZ"/>
              </w:rPr>
            </w:pPr>
            <w:r w:rsidRPr="00921DFD">
              <w:rPr>
                <w:rFonts w:ascii="Garamond" w:hAnsi="Garamond"/>
                <w:b/>
                <w:sz w:val="20"/>
                <w:szCs w:val="20"/>
                <w:lang w:eastAsia="cs-CZ"/>
              </w:rPr>
              <w:t> </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Třída zařízení</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L2 přepínač</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Formát zařízení</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jc w:val="left"/>
              <w:rPr>
                <w:rFonts w:ascii="Garamond" w:hAnsi="Garamond"/>
                <w:sz w:val="20"/>
                <w:szCs w:val="20"/>
                <w:lang w:eastAsia="cs-CZ"/>
              </w:rPr>
            </w:pPr>
            <w:r w:rsidRPr="00921DFD">
              <w:rPr>
                <w:rFonts w:ascii="Garamond" w:hAnsi="Garamond"/>
                <w:sz w:val="20"/>
                <w:szCs w:val="20"/>
                <w:lang w:eastAsia="cs-CZ"/>
              </w:rPr>
              <w:t>fixní konfigurace, rozšiřitelný na stohování, 1RU</w:t>
            </w:r>
          </w:p>
        </w:tc>
      </w:tr>
      <w:tr w:rsidR="00921DFD" w:rsidRPr="00921DFD" w:rsidTr="00921DFD">
        <w:trPr>
          <w:trHeight w:val="300"/>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spacing w:line="276" w:lineRule="auto"/>
              <w:rPr>
                <w:rFonts w:ascii="Garamond" w:hAnsi="Garamond"/>
                <w:color w:val="000000"/>
                <w:sz w:val="20"/>
                <w:szCs w:val="20"/>
              </w:rPr>
            </w:pPr>
            <w:r w:rsidRPr="00921DFD">
              <w:rPr>
                <w:rFonts w:ascii="Garamond" w:hAnsi="Garamond"/>
                <w:color w:val="000000"/>
                <w:sz w:val="20"/>
                <w:szCs w:val="20"/>
              </w:rPr>
              <w:t>Stohovatelný</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spacing w:line="276" w:lineRule="auto"/>
              <w:rPr>
                <w:rFonts w:ascii="Garamond" w:hAnsi="Garamond"/>
                <w:color w:val="000000"/>
                <w:sz w:val="20"/>
                <w:szCs w:val="20"/>
              </w:rPr>
            </w:pPr>
            <w:r w:rsidRPr="00921DFD">
              <w:rPr>
                <w:rFonts w:ascii="Garamond" w:hAnsi="Garamond"/>
                <w:color w:val="000000"/>
                <w:sz w:val="20"/>
                <w:szCs w:val="20"/>
              </w:rPr>
              <w:t>ano, modulem</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Stohování požadováno</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ne</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Počet RJ-45 portů 10/100/1000</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48</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 xml:space="preserve">Počet </w:t>
            </w:r>
            <w:proofErr w:type="spellStart"/>
            <w:r w:rsidRPr="00921DFD">
              <w:rPr>
                <w:rFonts w:ascii="Garamond" w:hAnsi="Garamond"/>
                <w:sz w:val="20"/>
                <w:szCs w:val="20"/>
                <w:lang w:eastAsia="cs-CZ"/>
              </w:rPr>
              <w:t>uplink</w:t>
            </w:r>
            <w:proofErr w:type="spellEnd"/>
            <w:r w:rsidRPr="00921DFD">
              <w:rPr>
                <w:rFonts w:ascii="Garamond" w:hAnsi="Garamond"/>
                <w:sz w:val="20"/>
                <w:szCs w:val="20"/>
                <w:lang w:eastAsia="cs-CZ"/>
              </w:rPr>
              <w:t xml:space="preserve"> portů 10G a jejich typ</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2, SFP+</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color w:val="333333"/>
                <w:sz w:val="20"/>
                <w:szCs w:val="20"/>
                <w:lang w:eastAsia="cs-CZ"/>
              </w:rPr>
            </w:pPr>
            <w:r w:rsidRPr="00921DFD">
              <w:rPr>
                <w:rFonts w:ascii="Garamond" w:hAnsi="Garamond"/>
                <w:sz w:val="20"/>
                <w:szCs w:val="20"/>
                <w:lang w:eastAsia="cs-CZ"/>
              </w:rPr>
              <w:t>Požadovaný typ transceiverů</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shd w:val="clear" w:color="auto" w:fill="FFFF00"/>
                <w:lang w:val="en-US" w:eastAsia="cs-CZ"/>
              </w:rPr>
            </w:pPr>
            <w:proofErr w:type="spellStart"/>
            <w:r w:rsidRPr="00921DFD">
              <w:rPr>
                <w:rFonts w:ascii="Garamond" w:hAnsi="Garamond"/>
                <w:color w:val="333333"/>
                <w:sz w:val="20"/>
                <w:szCs w:val="20"/>
                <w:lang w:eastAsia="cs-CZ"/>
              </w:rPr>
              <w:t>twinaxiální</w:t>
            </w:r>
            <w:proofErr w:type="spellEnd"/>
            <w:r w:rsidRPr="00921DFD">
              <w:rPr>
                <w:rFonts w:ascii="Garamond" w:hAnsi="Garamond"/>
                <w:color w:val="333333"/>
                <w:sz w:val="20"/>
                <w:szCs w:val="20"/>
                <w:lang w:eastAsia="cs-CZ"/>
              </w:rPr>
              <w:t xml:space="preserve"> 10GBASE-CU 5m</w:t>
            </w:r>
          </w:p>
        </w:tc>
      </w:tr>
      <w:tr w:rsidR="00921DFD" w:rsidRPr="00921DFD" w:rsidTr="00921DFD">
        <w:trPr>
          <w:trHeight w:val="283"/>
        </w:trPr>
        <w:tc>
          <w:tcPr>
            <w:tcW w:w="5882" w:type="dxa"/>
            <w:tcBorders>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Požadovaný počet propojovacího kabelu</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shd w:val="clear" w:color="auto" w:fill="FFFF00"/>
                <w:lang w:val="en-US" w:eastAsia="cs-CZ"/>
              </w:rPr>
            </w:pPr>
            <w:r w:rsidRPr="00921DFD">
              <w:rPr>
                <w:rFonts w:ascii="Garamond" w:hAnsi="Garamond"/>
                <w:sz w:val="20"/>
                <w:szCs w:val="20"/>
                <w:lang w:eastAsia="cs-CZ"/>
              </w:rPr>
              <w:t>2</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Možnost připojit externí redundantní zdroj</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D9D9D9"/>
            <w:vAlign w:val="center"/>
          </w:tcPr>
          <w:p w:rsidR="00921DFD" w:rsidRPr="00921DFD" w:rsidRDefault="00921DFD" w:rsidP="0045299F">
            <w:pPr>
              <w:pStyle w:val="Bezmezer"/>
              <w:spacing w:line="276" w:lineRule="auto"/>
              <w:rPr>
                <w:rFonts w:ascii="Garamond" w:hAnsi="Garamond"/>
                <w:b/>
                <w:sz w:val="20"/>
                <w:szCs w:val="20"/>
                <w:lang w:eastAsia="cs-CZ"/>
              </w:rPr>
            </w:pPr>
            <w:r w:rsidRPr="00921DFD">
              <w:rPr>
                <w:rFonts w:ascii="Garamond" w:hAnsi="Garamond"/>
                <w:b/>
                <w:sz w:val="20"/>
                <w:szCs w:val="20"/>
                <w:lang w:eastAsia="cs-CZ"/>
              </w:rPr>
              <w:t>Výkonnostní parametry</w:t>
            </w:r>
          </w:p>
        </w:tc>
        <w:tc>
          <w:tcPr>
            <w:tcW w:w="3285" w:type="dxa"/>
            <w:tcBorders>
              <w:top w:val="single" w:sz="4" w:space="0" w:color="000000"/>
              <w:left w:val="single" w:sz="4" w:space="0" w:color="auto"/>
              <w:bottom w:val="single" w:sz="4" w:space="0" w:color="000000"/>
              <w:right w:val="single" w:sz="4" w:space="0" w:color="auto"/>
            </w:tcBorders>
            <w:shd w:val="clear" w:color="auto" w:fill="D9D9D9"/>
            <w:vAlign w:val="center"/>
          </w:tcPr>
          <w:p w:rsidR="00921DFD" w:rsidRPr="00921DFD" w:rsidRDefault="00921DFD" w:rsidP="0045299F">
            <w:pPr>
              <w:pStyle w:val="Bezmezer"/>
              <w:spacing w:line="276" w:lineRule="auto"/>
              <w:rPr>
                <w:rFonts w:ascii="Garamond" w:hAnsi="Garamond"/>
                <w:b/>
                <w:sz w:val="20"/>
                <w:szCs w:val="20"/>
                <w:lang w:eastAsia="cs-CZ"/>
              </w:rPr>
            </w:pPr>
            <w:r w:rsidRPr="00921DFD">
              <w:rPr>
                <w:rFonts w:ascii="Garamond" w:hAnsi="Garamond"/>
                <w:b/>
                <w:sz w:val="20"/>
                <w:szCs w:val="20"/>
                <w:lang w:eastAsia="cs-CZ"/>
              </w:rPr>
              <w:t> </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Propustnost přepínacího subsystému</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 xml:space="preserve">200 </w:t>
            </w:r>
            <w:proofErr w:type="spellStart"/>
            <w:r w:rsidRPr="00921DFD">
              <w:rPr>
                <w:rFonts w:ascii="Garamond" w:hAnsi="Garamond"/>
                <w:sz w:val="20"/>
                <w:szCs w:val="20"/>
                <w:lang w:eastAsia="cs-CZ"/>
              </w:rPr>
              <w:t>Gbit</w:t>
            </w:r>
            <w:proofErr w:type="spellEnd"/>
            <w:r w:rsidRPr="00921DFD">
              <w:rPr>
                <w:rFonts w:ascii="Garamond" w:hAnsi="Garamond"/>
                <w:sz w:val="20"/>
                <w:szCs w:val="20"/>
                <w:lang w:eastAsia="cs-CZ"/>
              </w:rPr>
              <w:t>/s</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Paketový výkon přepínače</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100 milionů paketů/vteřinu</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spacing w:line="276" w:lineRule="auto"/>
              <w:rPr>
                <w:rFonts w:ascii="Garamond" w:hAnsi="Garamond"/>
                <w:color w:val="000000"/>
                <w:sz w:val="20"/>
                <w:szCs w:val="20"/>
                <w:lang w:eastAsia="cs-CZ"/>
              </w:rPr>
            </w:pPr>
            <w:r w:rsidRPr="00921DFD">
              <w:rPr>
                <w:rFonts w:ascii="Garamond" w:hAnsi="Garamond"/>
                <w:color w:val="000000"/>
                <w:sz w:val="20"/>
                <w:szCs w:val="20"/>
                <w:lang w:eastAsia="cs-CZ"/>
              </w:rPr>
              <w:t>Rychlost stohovacího propojení</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spacing w:line="276" w:lineRule="auto"/>
              <w:rPr>
                <w:rFonts w:ascii="Garamond" w:hAnsi="Garamond"/>
                <w:color w:val="000000"/>
                <w:sz w:val="20"/>
                <w:szCs w:val="20"/>
                <w:lang w:eastAsia="cs-CZ"/>
              </w:rPr>
            </w:pPr>
            <w:r w:rsidRPr="00921DFD">
              <w:rPr>
                <w:rFonts w:ascii="Garamond" w:hAnsi="Garamond"/>
                <w:color w:val="000000"/>
                <w:sz w:val="20"/>
                <w:szCs w:val="20"/>
                <w:lang w:eastAsia="cs-CZ"/>
              </w:rPr>
              <w:t xml:space="preserve">80 </w:t>
            </w:r>
            <w:proofErr w:type="spellStart"/>
            <w:r w:rsidRPr="00921DFD">
              <w:rPr>
                <w:rFonts w:ascii="Garamond" w:hAnsi="Garamond"/>
                <w:color w:val="000000"/>
                <w:sz w:val="20"/>
                <w:szCs w:val="20"/>
                <w:lang w:eastAsia="cs-CZ"/>
              </w:rPr>
              <w:t>Gbit</w:t>
            </w:r>
            <w:proofErr w:type="spellEnd"/>
            <w:r w:rsidRPr="00921DFD">
              <w:rPr>
                <w:rFonts w:ascii="Garamond" w:hAnsi="Garamond"/>
                <w:color w:val="000000"/>
                <w:sz w:val="20"/>
                <w:szCs w:val="20"/>
                <w:lang w:eastAsia="cs-CZ"/>
              </w:rPr>
              <w:t>/s</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D9D9D9"/>
            <w:vAlign w:val="center"/>
          </w:tcPr>
          <w:p w:rsidR="00921DFD" w:rsidRPr="00921DFD" w:rsidRDefault="00921DFD" w:rsidP="0045299F">
            <w:pPr>
              <w:spacing w:line="276" w:lineRule="auto"/>
              <w:rPr>
                <w:rFonts w:ascii="Garamond" w:hAnsi="Garamond"/>
                <w:color w:val="000000"/>
                <w:sz w:val="20"/>
                <w:szCs w:val="20"/>
                <w:lang w:eastAsia="cs-CZ"/>
              </w:rPr>
            </w:pPr>
            <w:r w:rsidRPr="00921DFD">
              <w:rPr>
                <w:rFonts w:ascii="Garamond" w:hAnsi="Garamond"/>
                <w:b/>
                <w:bCs/>
                <w:color w:val="000000"/>
                <w:sz w:val="20"/>
                <w:szCs w:val="20"/>
                <w:lang w:eastAsia="cs-CZ"/>
              </w:rPr>
              <w:t>Vlastnosti stohování</w:t>
            </w:r>
          </w:p>
        </w:tc>
        <w:tc>
          <w:tcPr>
            <w:tcW w:w="3285" w:type="dxa"/>
            <w:tcBorders>
              <w:top w:val="single" w:sz="4" w:space="0" w:color="000000"/>
              <w:left w:val="single" w:sz="4" w:space="0" w:color="auto"/>
              <w:bottom w:val="single" w:sz="4" w:space="0" w:color="000000"/>
              <w:right w:val="single" w:sz="4" w:space="0" w:color="auto"/>
            </w:tcBorders>
            <w:shd w:val="clear" w:color="auto" w:fill="D9D9D9"/>
            <w:vAlign w:val="center"/>
          </w:tcPr>
          <w:p w:rsidR="00921DFD" w:rsidRPr="00921DFD" w:rsidRDefault="00921DFD" w:rsidP="0045299F">
            <w:pPr>
              <w:spacing w:line="276" w:lineRule="auto"/>
              <w:rPr>
                <w:rFonts w:ascii="Garamond" w:hAnsi="Garamond"/>
                <w:color w:val="000000"/>
                <w:sz w:val="20"/>
                <w:szCs w:val="20"/>
                <w:lang w:eastAsia="cs-CZ"/>
              </w:rPr>
            </w:pPr>
            <w:r w:rsidRPr="00921DFD">
              <w:rPr>
                <w:rFonts w:ascii="Garamond" w:hAnsi="Garamond"/>
                <w:color w:val="000000"/>
                <w:sz w:val="20"/>
                <w:szCs w:val="20"/>
                <w:lang w:eastAsia="cs-CZ"/>
              </w:rPr>
              <w:t> </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spacing w:line="276" w:lineRule="auto"/>
              <w:rPr>
                <w:rFonts w:ascii="Garamond" w:hAnsi="Garamond"/>
                <w:color w:val="000000"/>
                <w:sz w:val="20"/>
                <w:szCs w:val="20"/>
                <w:lang w:eastAsia="cs-CZ"/>
              </w:rPr>
            </w:pPr>
            <w:r w:rsidRPr="00921DFD">
              <w:rPr>
                <w:rFonts w:ascii="Garamond" w:hAnsi="Garamond"/>
                <w:color w:val="000000"/>
                <w:sz w:val="20"/>
                <w:szCs w:val="20"/>
                <w:lang w:eastAsia="cs-CZ"/>
              </w:rPr>
              <w:t xml:space="preserve">Vzájemné stohování všech modelů stejné řady s 1GE/10GE </w:t>
            </w:r>
            <w:proofErr w:type="spellStart"/>
            <w:r w:rsidRPr="00921DFD">
              <w:rPr>
                <w:rFonts w:ascii="Garamond" w:hAnsi="Garamond"/>
                <w:color w:val="000000"/>
                <w:sz w:val="20"/>
                <w:szCs w:val="20"/>
                <w:lang w:eastAsia="cs-CZ"/>
              </w:rPr>
              <w:t>uplinky</w:t>
            </w:r>
            <w:proofErr w:type="spellEnd"/>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spacing w:line="276" w:lineRule="auto"/>
              <w:rPr>
                <w:rFonts w:ascii="Garamond" w:hAnsi="Garamond"/>
                <w:color w:val="000000"/>
                <w:sz w:val="20"/>
                <w:szCs w:val="20"/>
                <w:lang w:eastAsia="cs-CZ"/>
              </w:rPr>
            </w:pPr>
            <w:r w:rsidRPr="00921DFD">
              <w:rPr>
                <w:rFonts w:ascii="Garamond" w:hAnsi="Garamond"/>
                <w:color w:val="000000"/>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spacing w:line="276" w:lineRule="auto"/>
              <w:rPr>
                <w:rFonts w:ascii="Garamond" w:hAnsi="Garamond"/>
                <w:color w:val="000000"/>
                <w:sz w:val="20"/>
                <w:szCs w:val="20"/>
                <w:lang w:eastAsia="cs-CZ"/>
              </w:rPr>
            </w:pPr>
            <w:r w:rsidRPr="00921DFD">
              <w:rPr>
                <w:rFonts w:ascii="Garamond" w:hAnsi="Garamond"/>
                <w:color w:val="000000"/>
                <w:sz w:val="20"/>
                <w:szCs w:val="20"/>
                <w:lang w:eastAsia="cs-CZ"/>
              </w:rPr>
              <w:t>Počet přepínačů ve stohu</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spacing w:line="276" w:lineRule="auto"/>
              <w:rPr>
                <w:rFonts w:ascii="Garamond" w:hAnsi="Garamond"/>
                <w:color w:val="000000"/>
                <w:sz w:val="20"/>
                <w:szCs w:val="20"/>
                <w:lang w:eastAsia="cs-CZ"/>
              </w:rPr>
            </w:pPr>
            <w:r w:rsidRPr="00921DFD">
              <w:rPr>
                <w:rFonts w:ascii="Garamond" w:hAnsi="Garamond"/>
                <w:color w:val="000000"/>
                <w:sz w:val="20"/>
                <w:szCs w:val="20"/>
                <w:lang w:eastAsia="cs-CZ"/>
              </w:rPr>
              <w:t>8</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spacing w:line="276" w:lineRule="auto"/>
              <w:rPr>
                <w:rFonts w:ascii="Garamond" w:hAnsi="Garamond"/>
                <w:color w:val="000000"/>
                <w:sz w:val="20"/>
                <w:szCs w:val="20"/>
                <w:lang w:eastAsia="cs-CZ"/>
              </w:rPr>
            </w:pPr>
            <w:r w:rsidRPr="00921DFD">
              <w:rPr>
                <w:rFonts w:ascii="Garamond" w:hAnsi="Garamond"/>
                <w:color w:val="000000"/>
                <w:sz w:val="20"/>
                <w:szCs w:val="20"/>
                <w:lang w:eastAsia="cs-CZ"/>
              </w:rPr>
              <w:t>Automatická kontrola a sjednocení verze software přepínačů ve stohu</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spacing w:line="276" w:lineRule="auto"/>
              <w:rPr>
                <w:rFonts w:ascii="Garamond" w:hAnsi="Garamond"/>
                <w:color w:val="000000"/>
                <w:sz w:val="20"/>
                <w:szCs w:val="20"/>
                <w:lang w:eastAsia="cs-CZ"/>
              </w:rPr>
            </w:pPr>
            <w:r w:rsidRPr="00921DFD">
              <w:rPr>
                <w:rFonts w:ascii="Garamond" w:hAnsi="Garamond"/>
                <w:color w:val="000000"/>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spacing w:line="276" w:lineRule="auto"/>
              <w:rPr>
                <w:rFonts w:ascii="Garamond" w:hAnsi="Garamond"/>
                <w:color w:val="000000"/>
                <w:sz w:val="20"/>
                <w:szCs w:val="20"/>
                <w:lang w:eastAsia="cs-CZ"/>
              </w:rPr>
            </w:pPr>
            <w:r w:rsidRPr="00921DFD">
              <w:rPr>
                <w:rFonts w:ascii="Garamond" w:hAnsi="Garamond"/>
                <w:color w:val="000000"/>
                <w:sz w:val="20"/>
                <w:szCs w:val="20"/>
                <w:lang w:eastAsia="cs-CZ"/>
              </w:rPr>
              <w:t xml:space="preserve">Možnost </w:t>
            </w:r>
            <w:proofErr w:type="spellStart"/>
            <w:r w:rsidRPr="00921DFD">
              <w:rPr>
                <w:rFonts w:ascii="Garamond" w:hAnsi="Garamond"/>
                <w:color w:val="000000"/>
                <w:sz w:val="20"/>
                <w:szCs w:val="20"/>
                <w:lang w:eastAsia="cs-CZ"/>
              </w:rPr>
              <w:t>předkonfigurace</w:t>
            </w:r>
            <w:proofErr w:type="spellEnd"/>
            <w:r w:rsidRPr="00921DFD">
              <w:rPr>
                <w:rFonts w:ascii="Garamond" w:hAnsi="Garamond"/>
                <w:color w:val="000000"/>
                <w:sz w:val="20"/>
                <w:szCs w:val="20"/>
                <w:lang w:eastAsia="cs-CZ"/>
              </w:rPr>
              <w:t xml:space="preserve"> neexistujícího přepínače ve stohu před jeho připojením</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spacing w:line="276" w:lineRule="auto"/>
              <w:rPr>
                <w:rFonts w:ascii="Garamond" w:hAnsi="Garamond"/>
                <w:color w:val="000000"/>
                <w:sz w:val="20"/>
                <w:szCs w:val="20"/>
                <w:lang w:eastAsia="cs-CZ"/>
              </w:rPr>
            </w:pPr>
            <w:r w:rsidRPr="00921DFD">
              <w:rPr>
                <w:rFonts w:ascii="Garamond" w:hAnsi="Garamond"/>
                <w:color w:val="000000"/>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spacing w:line="276" w:lineRule="auto"/>
              <w:rPr>
                <w:rFonts w:ascii="Garamond" w:hAnsi="Garamond"/>
                <w:color w:val="000000"/>
                <w:sz w:val="20"/>
                <w:szCs w:val="20"/>
                <w:lang w:eastAsia="cs-CZ"/>
              </w:rPr>
            </w:pPr>
            <w:r w:rsidRPr="00921DFD">
              <w:rPr>
                <w:rFonts w:ascii="Garamond" w:hAnsi="Garamond"/>
                <w:color w:val="000000"/>
                <w:sz w:val="20"/>
                <w:szCs w:val="20"/>
                <w:lang w:eastAsia="cs-CZ"/>
              </w:rPr>
              <w:t>Seskupování portů (IEEE 802.3ad) mezi různými prvky stohu</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spacing w:line="276" w:lineRule="auto"/>
              <w:rPr>
                <w:rFonts w:ascii="Garamond" w:hAnsi="Garamond"/>
                <w:color w:val="000000"/>
                <w:sz w:val="20"/>
                <w:szCs w:val="20"/>
                <w:lang w:eastAsia="cs-CZ"/>
              </w:rPr>
            </w:pPr>
            <w:r w:rsidRPr="00921DFD">
              <w:rPr>
                <w:rFonts w:ascii="Garamond" w:hAnsi="Garamond"/>
                <w:color w:val="000000"/>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spacing w:line="276" w:lineRule="auto"/>
              <w:rPr>
                <w:rFonts w:ascii="Garamond" w:hAnsi="Garamond"/>
                <w:color w:val="000000"/>
                <w:sz w:val="20"/>
                <w:szCs w:val="20"/>
                <w:lang w:eastAsia="cs-CZ"/>
              </w:rPr>
            </w:pPr>
            <w:r w:rsidRPr="00921DFD">
              <w:rPr>
                <w:rFonts w:ascii="Garamond" w:hAnsi="Garamond"/>
                <w:color w:val="000000"/>
                <w:sz w:val="20"/>
                <w:szCs w:val="20"/>
                <w:lang w:eastAsia="cs-CZ"/>
              </w:rPr>
              <w:lastRenderedPageBreak/>
              <w:t>Kterýkoli prvek ve stohu může být řídícím prvkem stohu (1:N redundance)</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spacing w:line="276" w:lineRule="auto"/>
              <w:rPr>
                <w:rFonts w:ascii="Garamond" w:hAnsi="Garamond"/>
                <w:color w:val="000000"/>
                <w:sz w:val="20"/>
                <w:szCs w:val="20"/>
                <w:lang w:eastAsia="cs-CZ"/>
              </w:rPr>
            </w:pPr>
            <w:r w:rsidRPr="00921DFD">
              <w:rPr>
                <w:rFonts w:ascii="Garamond" w:hAnsi="Garamond"/>
                <w:color w:val="000000"/>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D9D9D9"/>
            <w:vAlign w:val="center"/>
          </w:tcPr>
          <w:p w:rsidR="00921DFD" w:rsidRPr="00921DFD" w:rsidRDefault="00921DFD" w:rsidP="0045299F">
            <w:pPr>
              <w:pStyle w:val="Bezmezer"/>
              <w:spacing w:line="276" w:lineRule="auto"/>
              <w:rPr>
                <w:rFonts w:ascii="Garamond" w:hAnsi="Garamond"/>
                <w:b/>
                <w:sz w:val="20"/>
                <w:szCs w:val="20"/>
                <w:lang w:eastAsia="cs-CZ"/>
              </w:rPr>
            </w:pPr>
            <w:r w:rsidRPr="00921DFD">
              <w:rPr>
                <w:rFonts w:ascii="Garamond" w:hAnsi="Garamond"/>
                <w:b/>
                <w:sz w:val="20"/>
                <w:szCs w:val="20"/>
                <w:lang w:eastAsia="cs-CZ"/>
              </w:rPr>
              <w:t>Protokoly fyzické vrstvy</w:t>
            </w:r>
          </w:p>
        </w:tc>
        <w:tc>
          <w:tcPr>
            <w:tcW w:w="3285" w:type="dxa"/>
            <w:tcBorders>
              <w:top w:val="single" w:sz="4" w:space="0" w:color="000000"/>
              <w:left w:val="single" w:sz="4" w:space="0" w:color="auto"/>
              <w:bottom w:val="single" w:sz="4" w:space="0" w:color="000000"/>
              <w:right w:val="single" w:sz="4" w:space="0" w:color="auto"/>
            </w:tcBorders>
            <w:shd w:val="clear" w:color="auto" w:fill="D9D9D9"/>
            <w:vAlign w:val="center"/>
          </w:tcPr>
          <w:p w:rsidR="00921DFD" w:rsidRPr="00921DFD" w:rsidRDefault="00921DFD" w:rsidP="0045299F">
            <w:pPr>
              <w:pStyle w:val="Bezmezer"/>
              <w:spacing w:line="276" w:lineRule="auto"/>
              <w:rPr>
                <w:rFonts w:ascii="Garamond" w:hAnsi="Garamond"/>
                <w:b/>
                <w:sz w:val="20"/>
                <w:szCs w:val="20"/>
                <w:lang w:eastAsia="cs-CZ"/>
              </w:rPr>
            </w:pPr>
            <w:r w:rsidRPr="00921DFD">
              <w:rPr>
                <w:rFonts w:ascii="Garamond" w:hAnsi="Garamond"/>
                <w:b/>
                <w:sz w:val="20"/>
                <w:szCs w:val="20"/>
                <w:lang w:eastAsia="cs-CZ"/>
              </w:rPr>
              <w:t> </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IEEE 802.3-2005</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IEEE 802.3ad</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Podpora "jumbo rámců"</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D9D9D9"/>
            <w:vAlign w:val="center"/>
          </w:tcPr>
          <w:p w:rsidR="00921DFD" w:rsidRPr="00921DFD" w:rsidRDefault="00921DFD" w:rsidP="0045299F">
            <w:pPr>
              <w:pStyle w:val="Bezmezer"/>
              <w:spacing w:line="276" w:lineRule="auto"/>
              <w:rPr>
                <w:rFonts w:ascii="Garamond" w:hAnsi="Garamond"/>
                <w:b/>
                <w:sz w:val="20"/>
                <w:szCs w:val="20"/>
                <w:lang w:eastAsia="cs-CZ"/>
              </w:rPr>
            </w:pPr>
            <w:r w:rsidRPr="00921DFD">
              <w:rPr>
                <w:rFonts w:ascii="Garamond" w:hAnsi="Garamond"/>
                <w:b/>
                <w:sz w:val="20"/>
                <w:szCs w:val="20"/>
                <w:lang w:eastAsia="cs-CZ"/>
              </w:rPr>
              <w:t>Protokoly spojové vrstvy</w:t>
            </w:r>
          </w:p>
        </w:tc>
        <w:tc>
          <w:tcPr>
            <w:tcW w:w="3285" w:type="dxa"/>
            <w:tcBorders>
              <w:top w:val="single" w:sz="4" w:space="0" w:color="000000"/>
              <w:left w:val="single" w:sz="4" w:space="0" w:color="auto"/>
              <w:bottom w:val="single" w:sz="4" w:space="0" w:color="000000"/>
              <w:right w:val="single" w:sz="4" w:space="0" w:color="auto"/>
            </w:tcBorders>
            <w:shd w:val="clear" w:color="auto" w:fill="D9D9D9"/>
            <w:vAlign w:val="center"/>
          </w:tcPr>
          <w:p w:rsidR="00921DFD" w:rsidRPr="00921DFD" w:rsidRDefault="00921DFD" w:rsidP="0045299F">
            <w:pPr>
              <w:pStyle w:val="Bezmezer"/>
              <w:spacing w:line="276" w:lineRule="auto"/>
              <w:rPr>
                <w:rFonts w:ascii="Garamond" w:hAnsi="Garamond"/>
                <w:b/>
                <w:sz w:val="20"/>
                <w:szCs w:val="20"/>
                <w:lang w:eastAsia="cs-CZ"/>
              </w:rPr>
            </w:pPr>
            <w:r w:rsidRPr="00921DFD">
              <w:rPr>
                <w:rFonts w:ascii="Garamond" w:hAnsi="Garamond"/>
                <w:b/>
                <w:sz w:val="20"/>
                <w:szCs w:val="20"/>
                <w:lang w:eastAsia="cs-CZ"/>
              </w:rPr>
              <w:t> </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IEEE 802.1D</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IEEE 802.1Q</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Počet aktivních VLAN</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1000</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 xml:space="preserve">IEEE 802.1X - Port </w:t>
            </w:r>
            <w:proofErr w:type="spellStart"/>
            <w:r w:rsidRPr="00921DFD">
              <w:rPr>
                <w:rFonts w:ascii="Garamond" w:hAnsi="Garamond"/>
                <w:sz w:val="20"/>
                <w:szCs w:val="20"/>
                <w:lang w:eastAsia="cs-CZ"/>
              </w:rPr>
              <w:t>Based</w:t>
            </w:r>
            <w:proofErr w:type="spellEnd"/>
            <w:r w:rsidRPr="00921DFD">
              <w:rPr>
                <w:rFonts w:ascii="Garamond" w:hAnsi="Garamond"/>
                <w:sz w:val="20"/>
                <w:szCs w:val="20"/>
                <w:lang w:eastAsia="cs-CZ"/>
              </w:rPr>
              <w:t xml:space="preserve"> Network Access </w:t>
            </w:r>
            <w:proofErr w:type="spellStart"/>
            <w:r w:rsidRPr="00921DFD">
              <w:rPr>
                <w:rFonts w:ascii="Garamond" w:hAnsi="Garamond"/>
                <w:sz w:val="20"/>
                <w:szCs w:val="20"/>
                <w:lang w:eastAsia="cs-CZ"/>
              </w:rPr>
              <w:t>Control</w:t>
            </w:r>
            <w:proofErr w:type="spellEnd"/>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 xml:space="preserve">IEEE 802.1s - </w:t>
            </w:r>
            <w:proofErr w:type="spellStart"/>
            <w:r w:rsidRPr="00921DFD">
              <w:rPr>
                <w:rFonts w:ascii="Garamond" w:hAnsi="Garamond"/>
                <w:sz w:val="20"/>
                <w:szCs w:val="20"/>
                <w:lang w:eastAsia="cs-CZ"/>
              </w:rPr>
              <w:t>multiple</w:t>
            </w:r>
            <w:proofErr w:type="spellEnd"/>
            <w:r w:rsidRPr="00921DFD">
              <w:rPr>
                <w:rFonts w:ascii="Garamond" w:hAnsi="Garamond"/>
                <w:sz w:val="20"/>
                <w:szCs w:val="20"/>
                <w:lang w:eastAsia="cs-CZ"/>
              </w:rPr>
              <w:t xml:space="preserve"> </w:t>
            </w:r>
            <w:proofErr w:type="spellStart"/>
            <w:r w:rsidRPr="00921DFD">
              <w:rPr>
                <w:rFonts w:ascii="Garamond" w:hAnsi="Garamond"/>
                <w:sz w:val="20"/>
                <w:szCs w:val="20"/>
                <w:lang w:eastAsia="cs-CZ"/>
              </w:rPr>
              <w:t>spanning</w:t>
            </w:r>
            <w:proofErr w:type="spellEnd"/>
            <w:r w:rsidRPr="00921DFD">
              <w:rPr>
                <w:rFonts w:ascii="Garamond" w:hAnsi="Garamond"/>
                <w:sz w:val="20"/>
                <w:szCs w:val="20"/>
                <w:lang w:eastAsia="cs-CZ"/>
              </w:rPr>
              <w:t xml:space="preserve"> </w:t>
            </w:r>
            <w:proofErr w:type="spellStart"/>
            <w:r w:rsidRPr="00921DFD">
              <w:rPr>
                <w:rFonts w:ascii="Garamond" w:hAnsi="Garamond"/>
                <w:sz w:val="20"/>
                <w:szCs w:val="20"/>
                <w:lang w:eastAsia="cs-CZ"/>
              </w:rPr>
              <w:t>trees</w:t>
            </w:r>
            <w:proofErr w:type="spellEnd"/>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 xml:space="preserve">IEEE 802.1w - Rapid </w:t>
            </w:r>
            <w:proofErr w:type="spellStart"/>
            <w:r w:rsidRPr="00921DFD">
              <w:rPr>
                <w:rFonts w:ascii="Garamond" w:hAnsi="Garamond"/>
                <w:sz w:val="20"/>
                <w:szCs w:val="20"/>
                <w:lang w:eastAsia="cs-CZ"/>
              </w:rPr>
              <w:t>Tree</w:t>
            </w:r>
            <w:proofErr w:type="spellEnd"/>
            <w:r w:rsidRPr="00921DFD">
              <w:rPr>
                <w:rFonts w:ascii="Garamond" w:hAnsi="Garamond"/>
                <w:sz w:val="20"/>
                <w:szCs w:val="20"/>
                <w:lang w:eastAsia="cs-CZ"/>
              </w:rPr>
              <w:t xml:space="preserve"> </w:t>
            </w:r>
            <w:proofErr w:type="spellStart"/>
            <w:r w:rsidRPr="00921DFD">
              <w:rPr>
                <w:rFonts w:ascii="Garamond" w:hAnsi="Garamond"/>
                <w:sz w:val="20"/>
                <w:szCs w:val="20"/>
                <w:lang w:eastAsia="cs-CZ"/>
              </w:rPr>
              <w:t>Spanning</w:t>
            </w:r>
            <w:proofErr w:type="spellEnd"/>
            <w:r w:rsidRPr="00921DFD">
              <w:rPr>
                <w:rFonts w:ascii="Garamond" w:hAnsi="Garamond"/>
                <w:sz w:val="20"/>
                <w:szCs w:val="20"/>
                <w:lang w:eastAsia="cs-CZ"/>
              </w:rPr>
              <w:t xml:space="preserve"> </w:t>
            </w:r>
            <w:proofErr w:type="spellStart"/>
            <w:r w:rsidRPr="00921DFD">
              <w:rPr>
                <w:rFonts w:ascii="Garamond" w:hAnsi="Garamond"/>
                <w:sz w:val="20"/>
                <w:szCs w:val="20"/>
                <w:lang w:eastAsia="cs-CZ"/>
              </w:rPr>
              <w:t>Protocol</w:t>
            </w:r>
            <w:proofErr w:type="spellEnd"/>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IEEE 802.1p - počet vnitřních front</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4</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 xml:space="preserve">Per VLAN Rapid </w:t>
            </w:r>
            <w:proofErr w:type="spellStart"/>
            <w:r w:rsidRPr="00921DFD">
              <w:rPr>
                <w:rFonts w:ascii="Garamond" w:hAnsi="Garamond"/>
                <w:sz w:val="20"/>
                <w:szCs w:val="20"/>
                <w:lang w:eastAsia="cs-CZ"/>
              </w:rPr>
              <w:t>Spanning</w:t>
            </w:r>
            <w:proofErr w:type="spellEnd"/>
            <w:r w:rsidRPr="00921DFD">
              <w:rPr>
                <w:rFonts w:ascii="Garamond" w:hAnsi="Garamond"/>
                <w:sz w:val="20"/>
                <w:szCs w:val="20"/>
                <w:lang w:eastAsia="cs-CZ"/>
              </w:rPr>
              <w:t xml:space="preserve"> </w:t>
            </w:r>
            <w:proofErr w:type="spellStart"/>
            <w:r w:rsidRPr="00921DFD">
              <w:rPr>
                <w:rFonts w:ascii="Garamond" w:hAnsi="Garamond"/>
                <w:sz w:val="20"/>
                <w:szCs w:val="20"/>
                <w:lang w:eastAsia="cs-CZ"/>
              </w:rPr>
              <w:t>Tree</w:t>
            </w:r>
            <w:proofErr w:type="spellEnd"/>
            <w:r w:rsidRPr="00921DFD">
              <w:rPr>
                <w:rFonts w:ascii="Garamond" w:hAnsi="Garamond"/>
                <w:sz w:val="20"/>
                <w:szCs w:val="20"/>
                <w:lang w:eastAsia="cs-CZ"/>
              </w:rPr>
              <w:t xml:space="preserve"> (PVRST+) nebo ekvivalentní</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Detekce protilehlého zařízení</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Detekce parametrů protilehlého zařízení</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Protokol pro definici šířených VLAN</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Detekce jednosměrnosti optické linky</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 xml:space="preserve">STP </w:t>
            </w:r>
            <w:proofErr w:type="spellStart"/>
            <w:r w:rsidRPr="00921DFD">
              <w:rPr>
                <w:rFonts w:ascii="Garamond" w:hAnsi="Garamond"/>
                <w:sz w:val="20"/>
                <w:szCs w:val="20"/>
                <w:lang w:eastAsia="cs-CZ"/>
              </w:rPr>
              <w:t>root</w:t>
            </w:r>
            <w:proofErr w:type="spellEnd"/>
            <w:r w:rsidRPr="00921DFD">
              <w:rPr>
                <w:rFonts w:ascii="Garamond" w:hAnsi="Garamond"/>
                <w:sz w:val="20"/>
                <w:szCs w:val="20"/>
                <w:lang w:eastAsia="cs-CZ"/>
              </w:rPr>
              <w:t xml:space="preserve"> </w:t>
            </w:r>
            <w:proofErr w:type="spellStart"/>
            <w:r w:rsidRPr="00921DFD">
              <w:rPr>
                <w:rFonts w:ascii="Garamond" w:hAnsi="Garamond"/>
                <w:sz w:val="20"/>
                <w:szCs w:val="20"/>
                <w:lang w:eastAsia="cs-CZ"/>
              </w:rPr>
              <w:t>guard</w:t>
            </w:r>
            <w:proofErr w:type="spellEnd"/>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 xml:space="preserve">STP </w:t>
            </w:r>
            <w:proofErr w:type="spellStart"/>
            <w:r w:rsidRPr="00921DFD">
              <w:rPr>
                <w:rFonts w:ascii="Garamond" w:hAnsi="Garamond"/>
                <w:sz w:val="20"/>
                <w:szCs w:val="20"/>
                <w:lang w:eastAsia="cs-CZ"/>
              </w:rPr>
              <w:t>loop</w:t>
            </w:r>
            <w:proofErr w:type="spellEnd"/>
            <w:r w:rsidRPr="00921DFD">
              <w:rPr>
                <w:rFonts w:ascii="Garamond" w:hAnsi="Garamond"/>
                <w:sz w:val="20"/>
                <w:szCs w:val="20"/>
                <w:lang w:eastAsia="cs-CZ"/>
              </w:rPr>
              <w:t xml:space="preserve"> </w:t>
            </w:r>
            <w:proofErr w:type="spellStart"/>
            <w:r w:rsidRPr="00921DFD">
              <w:rPr>
                <w:rFonts w:ascii="Garamond" w:hAnsi="Garamond"/>
                <w:sz w:val="20"/>
                <w:szCs w:val="20"/>
                <w:lang w:eastAsia="cs-CZ"/>
              </w:rPr>
              <w:t>guard</w:t>
            </w:r>
            <w:proofErr w:type="spellEnd"/>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 xml:space="preserve">Možnost </w:t>
            </w:r>
            <w:proofErr w:type="spellStart"/>
            <w:r w:rsidRPr="00921DFD">
              <w:rPr>
                <w:rFonts w:ascii="Garamond" w:hAnsi="Garamond"/>
                <w:sz w:val="20"/>
                <w:szCs w:val="20"/>
                <w:lang w:eastAsia="cs-CZ"/>
              </w:rPr>
              <w:t>autorecovery</w:t>
            </w:r>
            <w:proofErr w:type="spellEnd"/>
            <w:r w:rsidRPr="00921DFD">
              <w:rPr>
                <w:rFonts w:ascii="Garamond" w:hAnsi="Garamond"/>
                <w:sz w:val="20"/>
                <w:szCs w:val="20"/>
                <w:lang w:eastAsia="cs-CZ"/>
              </w:rPr>
              <w:t xml:space="preserve"> po chybovém stavu</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proofErr w:type="spellStart"/>
            <w:r w:rsidRPr="00921DFD">
              <w:rPr>
                <w:rFonts w:ascii="Garamond" w:hAnsi="Garamond"/>
                <w:sz w:val="20"/>
                <w:szCs w:val="20"/>
                <w:lang w:eastAsia="cs-CZ"/>
              </w:rPr>
              <w:t>Multicast</w:t>
            </w:r>
            <w:proofErr w:type="spellEnd"/>
            <w:r w:rsidRPr="00921DFD">
              <w:rPr>
                <w:rFonts w:ascii="Garamond" w:hAnsi="Garamond"/>
                <w:sz w:val="20"/>
                <w:szCs w:val="20"/>
                <w:lang w:eastAsia="cs-CZ"/>
              </w:rPr>
              <w:t>/</w:t>
            </w:r>
            <w:proofErr w:type="spellStart"/>
            <w:r w:rsidRPr="00921DFD">
              <w:rPr>
                <w:rFonts w:ascii="Garamond" w:hAnsi="Garamond"/>
                <w:sz w:val="20"/>
                <w:szCs w:val="20"/>
                <w:lang w:eastAsia="cs-CZ"/>
              </w:rPr>
              <w:t>broadcast</w:t>
            </w:r>
            <w:proofErr w:type="spellEnd"/>
            <w:r w:rsidRPr="00921DFD">
              <w:rPr>
                <w:rFonts w:ascii="Garamond" w:hAnsi="Garamond"/>
                <w:sz w:val="20"/>
                <w:szCs w:val="20"/>
                <w:lang w:eastAsia="cs-CZ"/>
              </w:rPr>
              <w:t xml:space="preserve"> </w:t>
            </w:r>
            <w:proofErr w:type="spellStart"/>
            <w:r w:rsidRPr="00921DFD">
              <w:rPr>
                <w:rFonts w:ascii="Garamond" w:hAnsi="Garamond"/>
                <w:sz w:val="20"/>
                <w:szCs w:val="20"/>
                <w:lang w:eastAsia="cs-CZ"/>
              </w:rPr>
              <w:t>storm</w:t>
            </w:r>
            <w:proofErr w:type="spellEnd"/>
            <w:r w:rsidRPr="00921DFD">
              <w:rPr>
                <w:rFonts w:ascii="Garamond" w:hAnsi="Garamond"/>
                <w:sz w:val="20"/>
                <w:szCs w:val="20"/>
                <w:lang w:eastAsia="cs-CZ"/>
              </w:rPr>
              <w:t xml:space="preserve"> </w:t>
            </w:r>
            <w:proofErr w:type="spellStart"/>
            <w:r w:rsidRPr="00921DFD">
              <w:rPr>
                <w:rFonts w:ascii="Garamond" w:hAnsi="Garamond"/>
                <w:sz w:val="20"/>
                <w:szCs w:val="20"/>
                <w:lang w:eastAsia="cs-CZ"/>
              </w:rPr>
              <w:t>control</w:t>
            </w:r>
            <w:proofErr w:type="spellEnd"/>
            <w:r w:rsidRPr="00921DFD">
              <w:rPr>
                <w:rFonts w:ascii="Garamond" w:hAnsi="Garamond"/>
                <w:sz w:val="20"/>
                <w:szCs w:val="20"/>
                <w:lang w:eastAsia="cs-CZ"/>
              </w:rPr>
              <w:t xml:space="preserve"> - hardwarové omezení poměru </w:t>
            </w:r>
            <w:proofErr w:type="spellStart"/>
            <w:r w:rsidRPr="00921DFD">
              <w:rPr>
                <w:rFonts w:ascii="Garamond" w:hAnsi="Garamond"/>
                <w:sz w:val="20"/>
                <w:szCs w:val="20"/>
                <w:lang w:eastAsia="cs-CZ"/>
              </w:rPr>
              <w:t>unicast</w:t>
            </w:r>
            <w:proofErr w:type="spellEnd"/>
            <w:r w:rsidRPr="00921DFD">
              <w:rPr>
                <w:rFonts w:ascii="Garamond" w:hAnsi="Garamond"/>
                <w:sz w:val="20"/>
                <w:szCs w:val="20"/>
                <w:lang w:eastAsia="cs-CZ"/>
              </w:rPr>
              <w:t>/</w:t>
            </w:r>
            <w:proofErr w:type="spellStart"/>
            <w:r w:rsidRPr="00921DFD">
              <w:rPr>
                <w:rFonts w:ascii="Garamond" w:hAnsi="Garamond"/>
                <w:sz w:val="20"/>
                <w:szCs w:val="20"/>
                <w:lang w:eastAsia="cs-CZ"/>
              </w:rPr>
              <w:t>multicast</w:t>
            </w:r>
            <w:proofErr w:type="spellEnd"/>
            <w:r w:rsidRPr="00921DFD">
              <w:rPr>
                <w:rFonts w:ascii="Garamond" w:hAnsi="Garamond"/>
                <w:sz w:val="20"/>
                <w:szCs w:val="20"/>
                <w:lang w:eastAsia="cs-CZ"/>
              </w:rPr>
              <w:t xml:space="preserve"> rámců na portu v procentech</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D9D9D9"/>
            <w:vAlign w:val="center"/>
          </w:tcPr>
          <w:p w:rsidR="00921DFD" w:rsidRPr="00921DFD" w:rsidRDefault="00921DFD" w:rsidP="0045299F">
            <w:pPr>
              <w:spacing w:line="276" w:lineRule="auto"/>
              <w:rPr>
                <w:rFonts w:ascii="Garamond" w:hAnsi="Garamond"/>
                <w:color w:val="000000"/>
                <w:sz w:val="20"/>
                <w:szCs w:val="20"/>
                <w:lang w:eastAsia="cs-CZ"/>
              </w:rPr>
            </w:pPr>
            <w:r w:rsidRPr="00921DFD">
              <w:rPr>
                <w:rFonts w:ascii="Garamond" w:hAnsi="Garamond"/>
                <w:b/>
                <w:bCs/>
                <w:color w:val="000000"/>
                <w:sz w:val="20"/>
                <w:szCs w:val="20"/>
                <w:lang w:eastAsia="cs-CZ"/>
              </w:rPr>
              <w:t>Protokol IP</w:t>
            </w:r>
          </w:p>
        </w:tc>
        <w:tc>
          <w:tcPr>
            <w:tcW w:w="3285" w:type="dxa"/>
            <w:tcBorders>
              <w:top w:val="single" w:sz="4" w:space="0" w:color="000000"/>
              <w:left w:val="single" w:sz="4" w:space="0" w:color="auto"/>
              <w:bottom w:val="single" w:sz="4" w:space="0" w:color="000000"/>
              <w:right w:val="single" w:sz="4" w:space="0" w:color="auto"/>
            </w:tcBorders>
            <w:shd w:val="clear" w:color="auto" w:fill="D9D9D9"/>
            <w:vAlign w:val="center"/>
          </w:tcPr>
          <w:p w:rsidR="00921DFD" w:rsidRPr="00921DFD" w:rsidRDefault="00921DFD" w:rsidP="0045299F">
            <w:pPr>
              <w:spacing w:line="276" w:lineRule="auto"/>
              <w:rPr>
                <w:rFonts w:ascii="Garamond" w:hAnsi="Garamond"/>
                <w:color w:val="000000"/>
                <w:sz w:val="20"/>
                <w:szCs w:val="20"/>
                <w:lang w:eastAsia="cs-CZ"/>
              </w:rPr>
            </w:pPr>
            <w:r w:rsidRPr="00921DFD">
              <w:rPr>
                <w:rFonts w:ascii="Garamond" w:hAnsi="Garamond"/>
                <w:color w:val="000000"/>
                <w:sz w:val="20"/>
                <w:szCs w:val="20"/>
                <w:lang w:eastAsia="cs-CZ"/>
              </w:rPr>
              <w:t> </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spacing w:line="276" w:lineRule="auto"/>
              <w:rPr>
                <w:rFonts w:ascii="Garamond" w:hAnsi="Garamond"/>
                <w:color w:val="000000"/>
                <w:sz w:val="20"/>
                <w:szCs w:val="20"/>
                <w:lang w:eastAsia="cs-CZ"/>
              </w:rPr>
            </w:pPr>
            <w:r w:rsidRPr="00921DFD">
              <w:rPr>
                <w:rFonts w:ascii="Garamond" w:hAnsi="Garamond"/>
                <w:color w:val="000000"/>
                <w:sz w:val="20"/>
                <w:szCs w:val="20"/>
                <w:lang w:eastAsia="cs-CZ"/>
              </w:rPr>
              <w:t>IP alias (více IP sítí na jednom rozhraní)</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spacing w:line="276" w:lineRule="auto"/>
              <w:rPr>
                <w:rFonts w:ascii="Garamond" w:hAnsi="Garamond"/>
                <w:color w:val="000000"/>
                <w:sz w:val="20"/>
                <w:szCs w:val="20"/>
                <w:lang w:eastAsia="cs-CZ"/>
              </w:rPr>
            </w:pPr>
            <w:r w:rsidRPr="00921DFD">
              <w:rPr>
                <w:rFonts w:ascii="Garamond" w:hAnsi="Garamond"/>
                <w:color w:val="000000"/>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spacing w:line="276" w:lineRule="auto"/>
              <w:rPr>
                <w:rFonts w:ascii="Garamond" w:hAnsi="Garamond"/>
                <w:color w:val="000000"/>
                <w:sz w:val="20"/>
                <w:szCs w:val="20"/>
                <w:lang w:eastAsia="cs-CZ"/>
              </w:rPr>
            </w:pPr>
            <w:proofErr w:type="spellStart"/>
            <w:r w:rsidRPr="00921DFD">
              <w:rPr>
                <w:rFonts w:ascii="Garamond" w:hAnsi="Garamond"/>
                <w:color w:val="000000"/>
                <w:sz w:val="20"/>
                <w:szCs w:val="20"/>
                <w:lang w:eastAsia="cs-CZ"/>
              </w:rPr>
              <w:t>QoS</w:t>
            </w:r>
            <w:proofErr w:type="spellEnd"/>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spacing w:line="276" w:lineRule="auto"/>
              <w:rPr>
                <w:rFonts w:ascii="Garamond" w:hAnsi="Garamond"/>
                <w:color w:val="000000"/>
                <w:sz w:val="20"/>
                <w:szCs w:val="20"/>
                <w:lang w:eastAsia="cs-CZ"/>
              </w:rPr>
            </w:pPr>
            <w:r w:rsidRPr="00921DFD">
              <w:rPr>
                <w:rFonts w:ascii="Garamond" w:hAnsi="Garamond"/>
                <w:color w:val="000000"/>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spacing w:line="276" w:lineRule="auto"/>
              <w:rPr>
                <w:rFonts w:ascii="Garamond" w:hAnsi="Garamond"/>
                <w:color w:val="000000"/>
                <w:sz w:val="20"/>
                <w:szCs w:val="20"/>
                <w:lang w:eastAsia="cs-CZ"/>
              </w:rPr>
            </w:pPr>
            <w:proofErr w:type="spellStart"/>
            <w:r w:rsidRPr="00921DFD">
              <w:rPr>
                <w:rFonts w:ascii="Garamond" w:hAnsi="Garamond"/>
                <w:sz w:val="20"/>
                <w:szCs w:val="20"/>
                <w:lang w:eastAsia="cs-CZ"/>
              </w:rPr>
              <w:t>QoS</w:t>
            </w:r>
            <w:proofErr w:type="spellEnd"/>
            <w:r w:rsidRPr="00921DFD">
              <w:rPr>
                <w:rFonts w:ascii="Garamond" w:hAnsi="Garamond"/>
                <w:sz w:val="20"/>
                <w:szCs w:val="20"/>
                <w:lang w:eastAsia="cs-CZ"/>
              </w:rPr>
              <w:t xml:space="preserve"> i na stohovacím spoji</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spacing w:line="276" w:lineRule="auto"/>
              <w:rPr>
                <w:rFonts w:ascii="Garamond" w:hAnsi="Garamond"/>
                <w:color w:val="000000"/>
                <w:sz w:val="20"/>
                <w:szCs w:val="20"/>
                <w:lang w:eastAsia="cs-CZ"/>
              </w:rPr>
            </w:pPr>
            <w:r w:rsidRPr="00921DFD">
              <w:rPr>
                <w:rFonts w:ascii="Garamond" w:hAnsi="Garamond"/>
                <w:color w:val="000000"/>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spacing w:line="276" w:lineRule="auto"/>
              <w:rPr>
                <w:rFonts w:ascii="Garamond" w:hAnsi="Garamond"/>
                <w:color w:val="000000"/>
                <w:sz w:val="20"/>
                <w:szCs w:val="20"/>
                <w:lang w:eastAsia="cs-CZ"/>
              </w:rPr>
            </w:pPr>
            <w:r w:rsidRPr="00921DFD">
              <w:rPr>
                <w:rFonts w:ascii="Garamond" w:hAnsi="Garamond"/>
                <w:color w:val="000000"/>
                <w:sz w:val="20"/>
                <w:szCs w:val="20"/>
                <w:lang w:eastAsia="cs-CZ"/>
              </w:rPr>
              <w:t xml:space="preserve">DHCP </w:t>
            </w:r>
            <w:proofErr w:type="spellStart"/>
            <w:r w:rsidRPr="00921DFD">
              <w:rPr>
                <w:rFonts w:ascii="Garamond" w:hAnsi="Garamond"/>
                <w:color w:val="000000"/>
                <w:sz w:val="20"/>
                <w:szCs w:val="20"/>
                <w:lang w:eastAsia="cs-CZ"/>
              </w:rPr>
              <w:t>relay</w:t>
            </w:r>
            <w:proofErr w:type="spellEnd"/>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spacing w:line="276" w:lineRule="auto"/>
              <w:rPr>
                <w:rFonts w:ascii="Garamond" w:hAnsi="Garamond"/>
                <w:color w:val="000000"/>
                <w:sz w:val="20"/>
                <w:szCs w:val="20"/>
                <w:lang w:eastAsia="cs-CZ"/>
              </w:rPr>
            </w:pPr>
            <w:r w:rsidRPr="00921DFD">
              <w:rPr>
                <w:rFonts w:ascii="Garamond" w:hAnsi="Garamond"/>
                <w:color w:val="000000"/>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DDDDDD"/>
            <w:vAlign w:val="center"/>
          </w:tcPr>
          <w:p w:rsidR="00921DFD" w:rsidRPr="00921DFD" w:rsidRDefault="00921DFD" w:rsidP="0045299F">
            <w:pPr>
              <w:pStyle w:val="Bezmezer"/>
              <w:spacing w:line="276" w:lineRule="auto"/>
              <w:rPr>
                <w:rFonts w:ascii="Garamond" w:hAnsi="Garamond"/>
                <w:b/>
                <w:sz w:val="20"/>
                <w:szCs w:val="20"/>
                <w:lang w:eastAsia="cs-CZ"/>
              </w:rPr>
            </w:pPr>
            <w:r w:rsidRPr="00921DFD">
              <w:rPr>
                <w:rFonts w:ascii="Garamond" w:hAnsi="Garamond"/>
                <w:b/>
                <w:sz w:val="20"/>
                <w:szCs w:val="20"/>
                <w:lang w:eastAsia="cs-CZ"/>
              </w:rPr>
              <w:t>Protokol IPv6</w:t>
            </w:r>
          </w:p>
        </w:tc>
        <w:tc>
          <w:tcPr>
            <w:tcW w:w="3285" w:type="dxa"/>
            <w:tcBorders>
              <w:top w:val="single" w:sz="4" w:space="0" w:color="000000"/>
              <w:left w:val="single" w:sz="4" w:space="0" w:color="auto"/>
              <w:bottom w:val="single" w:sz="4" w:space="0" w:color="000000"/>
              <w:right w:val="single" w:sz="4" w:space="0" w:color="auto"/>
            </w:tcBorders>
            <w:shd w:val="clear" w:color="auto" w:fill="DDDDDD"/>
            <w:vAlign w:val="center"/>
          </w:tcPr>
          <w:p w:rsidR="00921DFD" w:rsidRPr="00921DFD" w:rsidRDefault="00921DFD" w:rsidP="0045299F">
            <w:pPr>
              <w:pStyle w:val="Bezmezer"/>
              <w:spacing w:line="276" w:lineRule="auto"/>
              <w:rPr>
                <w:rFonts w:ascii="Garamond" w:hAnsi="Garamond"/>
                <w:b/>
                <w:sz w:val="20"/>
                <w:szCs w:val="20"/>
                <w:lang w:eastAsia="cs-CZ"/>
              </w:rPr>
            </w:pPr>
            <w:r w:rsidRPr="00921DFD">
              <w:rPr>
                <w:rFonts w:ascii="Garamond" w:hAnsi="Garamond"/>
                <w:b/>
                <w:sz w:val="20"/>
                <w:szCs w:val="20"/>
                <w:lang w:eastAsia="cs-CZ"/>
              </w:rPr>
              <w:t> </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Podpora IPv6 ACL</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 xml:space="preserve">Podpora IPv6 </w:t>
            </w:r>
            <w:proofErr w:type="spellStart"/>
            <w:r w:rsidRPr="00921DFD">
              <w:rPr>
                <w:rFonts w:ascii="Garamond" w:hAnsi="Garamond"/>
                <w:sz w:val="20"/>
                <w:szCs w:val="20"/>
                <w:lang w:eastAsia="cs-CZ"/>
              </w:rPr>
              <w:t>services</w:t>
            </w:r>
            <w:proofErr w:type="spellEnd"/>
            <w:r w:rsidRPr="00921DFD">
              <w:rPr>
                <w:rFonts w:ascii="Garamond" w:hAnsi="Garamond"/>
                <w:sz w:val="20"/>
                <w:szCs w:val="20"/>
                <w:lang w:eastAsia="cs-CZ"/>
              </w:rPr>
              <w:t xml:space="preserve"> ( DNS, Telnet, SSH, </w:t>
            </w:r>
            <w:proofErr w:type="spellStart"/>
            <w:r w:rsidRPr="00921DFD">
              <w:rPr>
                <w:rFonts w:ascii="Garamond" w:hAnsi="Garamond"/>
                <w:sz w:val="20"/>
                <w:szCs w:val="20"/>
                <w:lang w:eastAsia="cs-CZ"/>
              </w:rPr>
              <w:t>Syslog</w:t>
            </w:r>
            <w:proofErr w:type="spellEnd"/>
            <w:r w:rsidRPr="00921DFD">
              <w:rPr>
                <w:rFonts w:ascii="Garamond" w:hAnsi="Garamond"/>
                <w:sz w:val="20"/>
                <w:szCs w:val="20"/>
                <w:lang w:eastAsia="cs-CZ"/>
              </w:rPr>
              <w:t>, ICMP)</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 xml:space="preserve">Podpora IPv6 MLDv2 </w:t>
            </w:r>
            <w:proofErr w:type="spellStart"/>
            <w:r w:rsidRPr="00921DFD">
              <w:rPr>
                <w:rFonts w:ascii="Garamond" w:hAnsi="Garamond"/>
                <w:sz w:val="20"/>
                <w:szCs w:val="20"/>
                <w:lang w:eastAsia="cs-CZ"/>
              </w:rPr>
              <w:t>snooping</w:t>
            </w:r>
            <w:proofErr w:type="spellEnd"/>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Podpora IPv6 Port ACL</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 xml:space="preserve">Podpora IPv6 </w:t>
            </w:r>
            <w:proofErr w:type="spellStart"/>
            <w:r w:rsidRPr="00921DFD">
              <w:rPr>
                <w:rFonts w:ascii="Garamond" w:hAnsi="Garamond"/>
                <w:sz w:val="20"/>
                <w:szCs w:val="20"/>
                <w:lang w:eastAsia="cs-CZ"/>
              </w:rPr>
              <w:t>First</w:t>
            </w:r>
            <w:proofErr w:type="spellEnd"/>
            <w:r w:rsidRPr="00921DFD">
              <w:rPr>
                <w:rFonts w:ascii="Garamond" w:hAnsi="Garamond"/>
                <w:sz w:val="20"/>
                <w:szCs w:val="20"/>
                <w:lang w:eastAsia="cs-CZ"/>
              </w:rPr>
              <w:t xml:space="preserve"> Hop </w:t>
            </w:r>
            <w:proofErr w:type="spellStart"/>
            <w:r w:rsidRPr="00921DFD">
              <w:rPr>
                <w:rFonts w:ascii="Garamond" w:hAnsi="Garamond"/>
                <w:sz w:val="20"/>
                <w:szCs w:val="20"/>
                <w:lang w:eastAsia="cs-CZ"/>
              </w:rPr>
              <w:t>Security</w:t>
            </w:r>
            <w:proofErr w:type="spellEnd"/>
            <w:r w:rsidRPr="00921DFD">
              <w:rPr>
                <w:rFonts w:ascii="Garamond" w:hAnsi="Garamond"/>
                <w:sz w:val="20"/>
                <w:szCs w:val="20"/>
                <w:lang w:eastAsia="cs-CZ"/>
              </w:rPr>
              <w:t xml:space="preserve"> RA </w:t>
            </w:r>
            <w:proofErr w:type="spellStart"/>
            <w:r w:rsidRPr="00921DFD">
              <w:rPr>
                <w:rFonts w:ascii="Garamond" w:hAnsi="Garamond"/>
                <w:sz w:val="20"/>
                <w:szCs w:val="20"/>
                <w:lang w:eastAsia="cs-CZ"/>
              </w:rPr>
              <w:t>guard</w:t>
            </w:r>
            <w:proofErr w:type="spellEnd"/>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 xml:space="preserve">Podpora IPv6 </w:t>
            </w:r>
            <w:proofErr w:type="spellStart"/>
            <w:r w:rsidRPr="00921DFD">
              <w:rPr>
                <w:rFonts w:ascii="Garamond" w:hAnsi="Garamond"/>
                <w:sz w:val="20"/>
                <w:szCs w:val="20"/>
                <w:lang w:eastAsia="cs-CZ"/>
              </w:rPr>
              <w:t>First</w:t>
            </w:r>
            <w:proofErr w:type="spellEnd"/>
            <w:r w:rsidRPr="00921DFD">
              <w:rPr>
                <w:rFonts w:ascii="Garamond" w:hAnsi="Garamond"/>
                <w:sz w:val="20"/>
                <w:szCs w:val="20"/>
                <w:lang w:eastAsia="cs-CZ"/>
              </w:rPr>
              <w:t xml:space="preserve"> Hop </w:t>
            </w:r>
            <w:proofErr w:type="spellStart"/>
            <w:r w:rsidRPr="00921DFD">
              <w:rPr>
                <w:rFonts w:ascii="Garamond" w:hAnsi="Garamond"/>
                <w:sz w:val="20"/>
                <w:szCs w:val="20"/>
                <w:lang w:eastAsia="cs-CZ"/>
              </w:rPr>
              <w:t>Security</w:t>
            </w:r>
            <w:proofErr w:type="spellEnd"/>
            <w:r w:rsidRPr="00921DFD">
              <w:rPr>
                <w:rFonts w:ascii="Garamond" w:hAnsi="Garamond"/>
                <w:sz w:val="20"/>
                <w:szCs w:val="20"/>
                <w:lang w:eastAsia="cs-CZ"/>
              </w:rPr>
              <w:t xml:space="preserve"> DHCPv6 </w:t>
            </w:r>
            <w:proofErr w:type="spellStart"/>
            <w:r w:rsidRPr="00921DFD">
              <w:rPr>
                <w:rFonts w:ascii="Garamond" w:hAnsi="Garamond"/>
                <w:sz w:val="20"/>
                <w:szCs w:val="20"/>
                <w:lang w:eastAsia="cs-CZ"/>
              </w:rPr>
              <w:t>guard</w:t>
            </w:r>
            <w:proofErr w:type="spellEnd"/>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 xml:space="preserve">Podpora IPv6 </w:t>
            </w:r>
            <w:proofErr w:type="spellStart"/>
            <w:r w:rsidRPr="00921DFD">
              <w:rPr>
                <w:rFonts w:ascii="Garamond" w:hAnsi="Garamond"/>
                <w:sz w:val="20"/>
                <w:szCs w:val="20"/>
                <w:lang w:eastAsia="cs-CZ"/>
              </w:rPr>
              <w:t>First</w:t>
            </w:r>
            <w:proofErr w:type="spellEnd"/>
            <w:r w:rsidRPr="00921DFD">
              <w:rPr>
                <w:rFonts w:ascii="Garamond" w:hAnsi="Garamond"/>
                <w:sz w:val="20"/>
                <w:szCs w:val="20"/>
                <w:lang w:eastAsia="cs-CZ"/>
              </w:rPr>
              <w:t xml:space="preserve"> Hop </w:t>
            </w:r>
            <w:proofErr w:type="spellStart"/>
            <w:r w:rsidRPr="00921DFD">
              <w:rPr>
                <w:rFonts w:ascii="Garamond" w:hAnsi="Garamond"/>
                <w:sz w:val="20"/>
                <w:szCs w:val="20"/>
                <w:lang w:eastAsia="cs-CZ"/>
              </w:rPr>
              <w:t>Security</w:t>
            </w:r>
            <w:proofErr w:type="spellEnd"/>
            <w:r w:rsidRPr="00921DFD">
              <w:rPr>
                <w:rFonts w:ascii="Garamond" w:hAnsi="Garamond"/>
                <w:sz w:val="20"/>
                <w:szCs w:val="20"/>
                <w:lang w:eastAsia="cs-CZ"/>
              </w:rPr>
              <w:t xml:space="preserve"> IPv6 </w:t>
            </w:r>
            <w:proofErr w:type="spellStart"/>
            <w:r w:rsidRPr="00921DFD">
              <w:rPr>
                <w:rFonts w:ascii="Garamond" w:hAnsi="Garamond"/>
                <w:sz w:val="20"/>
                <w:szCs w:val="20"/>
                <w:lang w:eastAsia="cs-CZ"/>
              </w:rPr>
              <w:t>Binding</w:t>
            </w:r>
            <w:proofErr w:type="spellEnd"/>
            <w:r w:rsidRPr="00921DFD">
              <w:rPr>
                <w:rFonts w:ascii="Garamond" w:hAnsi="Garamond"/>
                <w:sz w:val="20"/>
                <w:szCs w:val="20"/>
                <w:lang w:eastAsia="cs-CZ"/>
              </w:rPr>
              <w:t xml:space="preserve"> Integrity </w:t>
            </w:r>
            <w:proofErr w:type="spellStart"/>
            <w:r w:rsidRPr="00921DFD">
              <w:rPr>
                <w:rFonts w:ascii="Garamond" w:hAnsi="Garamond"/>
                <w:sz w:val="20"/>
                <w:szCs w:val="20"/>
                <w:lang w:eastAsia="cs-CZ"/>
              </w:rPr>
              <w:t>Guard</w:t>
            </w:r>
            <w:proofErr w:type="spellEnd"/>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D9D9D9"/>
            <w:vAlign w:val="center"/>
          </w:tcPr>
          <w:p w:rsidR="00921DFD" w:rsidRPr="00921DFD" w:rsidRDefault="00921DFD" w:rsidP="0045299F">
            <w:pPr>
              <w:pStyle w:val="Bezmezer"/>
              <w:spacing w:line="276" w:lineRule="auto"/>
              <w:rPr>
                <w:rFonts w:ascii="Garamond" w:hAnsi="Garamond"/>
                <w:b/>
                <w:sz w:val="20"/>
                <w:szCs w:val="20"/>
                <w:lang w:eastAsia="cs-CZ"/>
              </w:rPr>
            </w:pPr>
            <w:r w:rsidRPr="00921DFD">
              <w:rPr>
                <w:rFonts w:ascii="Garamond" w:hAnsi="Garamond"/>
                <w:b/>
                <w:sz w:val="20"/>
                <w:szCs w:val="20"/>
                <w:lang w:eastAsia="cs-CZ"/>
              </w:rPr>
              <w:t xml:space="preserve">Směrování </w:t>
            </w:r>
            <w:proofErr w:type="spellStart"/>
            <w:r w:rsidRPr="00921DFD">
              <w:rPr>
                <w:rFonts w:ascii="Garamond" w:hAnsi="Garamond"/>
                <w:b/>
                <w:sz w:val="20"/>
                <w:szCs w:val="20"/>
                <w:lang w:eastAsia="cs-CZ"/>
              </w:rPr>
              <w:t>multicastu</w:t>
            </w:r>
            <w:proofErr w:type="spellEnd"/>
          </w:p>
        </w:tc>
        <w:tc>
          <w:tcPr>
            <w:tcW w:w="3285" w:type="dxa"/>
            <w:tcBorders>
              <w:top w:val="single" w:sz="4" w:space="0" w:color="000000"/>
              <w:left w:val="single" w:sz="4" w:space="0" w:color="auto"/>
              <w:bottom w:val="single" w:sz="4" w:space="0" w:color="000000"/>
              <w:right w:val="single" w:sz="4" w:space="0" w:color="auto"/>
            </w:tcBorders>
            <w:shd w:val="clear" w:color="auto" w:fill="D9D9D9"/>
            <w:vAlign w:val="center"/>
          </w:tcPr>
          <w:p w:rsidR="00921DFD" w:rsidRPr="00921DFD" w:rsidRDefault="00921DFD" w:rsidP="0045299F">
            <w:pPr>
              <w:pStyle w:val="Bezmezer"/>
              <w:spacing w:line="276" w:lineRule="auto"/>
              <w:rPr>
                <w:rFonts w:ascii="Garamond" w:hAnsi="Garamond"/>
                <w:b/>
                <w:sz w:val="20"/>
                <w:szCs w:val="20"/>
                <w:lang w:eastAsia="cs-CZ"/>
              </w:rPr>
            </w:pPr>
            <w:r w:rsidRPr="00921DFD">
              <w:rPr>
                <w:rFonts w:ascii="Garamond" w:hAnsi="Garamond"/>
                <w:b/>
                <w:sz w:val="20"/>
                <w:szCs w:val="20"/>
                <w:lang w:eastAsia="cs-CZ"/>
              </w:rPr>
              <w:t> </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 xml:space="preserve">IGMPv2 </w:t>
            </w:r>
            <w:proofErr w:type="spellStart"/>
            <w:r w:rsidRPr="00921DFD">
              <w:rPr>
                <w:rFonts w:ascii="Garamond" w:hAnsi="Garamond"/>
                <w:sz w:val="20"/>
                <w:szCs w:val="20"/>
                <w:lang w:eastAsia="cs-CZ"/>
              </w:rPr>
              <w:t>snooping</w:t>
            </w:r>
            <w:proofErr w:type="spellEnd"/>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 xml:space="preserve">IGMPv3 </w:t>
            </w:r>
            <w:proofErr w:type="spellStart"/>
            <w:r w:rsidRPr="00921DFD">
              <w:rPr>
                <w:rFonts w:ascii="Garamond" w:hAnsi="Garamond"/>
                <w:sz w:val="20"/>
                <w:szCs w:val="20"/>
                <w:lang w:eastAsia="cs-CZ"/>
              </w:rPr>
              <w:t>snooping</w:t>
            </w:r>
            <w:proofErr w:type="spellEnd"/>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 xml:space="preserve">IPv6 MLDv1 &amp; v2 </w:t>
            </w:r>
            <w:proofErr w:type="spellStart"/>
            <w:r w:rsidRPr="00921DFD">
              <w:rPr>
                <w:rFonts w:ascii="Garamond" w:hAnsi="Garamond"/>
                <w:sz w:val="20"/>
                <w:szCs w:val="20"/>
                <w:lang w:eastAsia="cs-CZ"/>
              </w:rPr>
              <w:t>snooping</w:t>
            </w:r>
            <w:proofErr w:type="spellEnd"/>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D9D9D9"/>
            <w:vAlign w:val="center"/>
          </w:tcPr>
          <w:p w:rsidR="00921DFD" w:rsidRPr="00921DFD" w:rsidRDefault="00921DFD" w:rsidP="0045299F">
            <w:pPr>
              <w:pStyle w:val="Bezmezer"/>
              <w:spacing w:line="276" w:lineRule="auto"/>
              <w:rPr>
                <w:rFonts w:ascii="Garamond" w:hAnsi="Garamond"/>
                <w:b/>
                <w:sz w:val="20"/>
                <w:szCs w:val="20"/>
                <w:lang w:eastAsia="cs-CZ"/>
              </w:rPr>
            </w:pPr>
            <w:r w:rsidRPr="00921DFD">
              <w:rPr>
                <w:rFonts w:ascii="Garamond" w:hAnsi="Garamond"/>
                <w:b/>
                <w:sz w:val="20"/>
                <w:szCs w:val="20"/>
                <w:lang w:eastAsia="cs-CZ"/>
              </w:rPr>
              <w:t>Bezpečnost</w:t>
            </w:r>
          </w:p>
        </w:tc>
        <w:tc>
          <w:tcPr>
            <w:tcW w:w="3285" w:type="dxa"/>
            <w:tcBorders>
              <w:top w:val="single" w:sz="4" w:space="0" w:color="000000"/>
              <w:left w:val="single" w:sz="4" w:space="0" w:color="auto"/>
              <w:bottom w:val="single" w:sz="4" w:space="0" w:color="000000"/>
              <w:right w:val="single" w:sz="4" w:space="0" w:color="auto"/>
            </w:tcBorders>
            <w:shd w:val="clear" w:color="auto" w:fill="D9D9D9"/>
            <w:vAlign w:val="center"/>
          </w:tcPr>
          <w:p w:rsidR="00921DFD" w:rsidRPr="00921DFD" w:rsidRDefault="00921DFD" w:rsidP="0045299F">
            <w:pPr>
              <w:pStyle w:val="Bezmezer"/>
              <w:spacing w:line="276" w:lineRule="auto"/>
              <w:rPr>
                <w:rFonts w:ascii="Garamond" w:hAnsi="Garamond"/>
                <w:b/>
                <w:sz w:val="20"/>
                <w:szCs w:val="20"/>
                <w:lang w:eastAsia="cs-CZ"/>
              </w:rPr>
            </w:pPr>
            <w:r w:rsidRPr="00921DFD">
              <w:rPr>
                <w:rFonts w:ascii="Garamond" w:hAnsi="Garamond"/>
                <w:b/>
                <w:sz w:val="20"/>
                <w:szCs w:val="20"/>
                <w:lang w:eastAsia="cs-CZ"/>
              </w:rPr>
              <w:t> </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ACL na rozhraní in/</w:t>
            </w:r>
            <w:proofErr w:type="spellStart"/>
            <w:r w:rsidRPr="00921DFD">
              <w:rPr>
                <w:rFonts w:ascii="Garamond" w:hAnsi="Garamond"/>
                <w:sz w:val="20"/>
                <w:szCs w:val="20"/>
                <w:lang w:eastAsia="cs-CZ"/>
              </w:rPr>
              <w:t>out</w:t>
            </w:r>
            <w:proofErr w:type="spellEnd"/>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ACL pro IP</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 xml:space="preserve">ACL pro </w:t>
            </w:r>
            <w:proofErr w:type="spellStart"/>
            <w:r w:rsidRPr="00921DFD">
              <w:rPr>
                <w:rFonts w:ascii="Garamond" w:hAnsi="Garamond"/>
                <w:sz w:val="20"/>
                <w:szCs w:val="20"/>
                <w:lang w:eastAsia="cs-CZ"/>
              </w:rPr>
              <w:t>ethernetové</w:t>
            </w:r>
            <w:proofErr w:type="spellEnd"/>
            <w:r w:rsidRPr="00921DFD">
              <w:rPr>
                <w:rFonts w:ascii="Garamond" w:hAnsi="Garamond"/>
                <w:sz w:val="20"/>
                <w:szCs w:val="20"/>
                <w:lang w:eastAsia="cs-CZ"/>
              </w:rPr>
              <w:t xml:space="preserve"> rámce</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IPv6 ACL</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Možnost definovat povolené MAC adresy na portu</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Možnost definovat maximální počet MAC adres na portu</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lastRenderedPageBreak/>
              <w:t>Možnost definovat různé chování při překročení počtu MAC adres na portu (zablokování portu, blokování nové MAC adresy)</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rPr>
              <w:t>Podpora zabezpečení a analýzy DHCP protokolu</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rPr>
              <w:t>Podpora ochrany ARP protokolu</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rPr>
              <w:t>Podpora ochrany podvrženého mapování IP/MAC adresy</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IEEE 802.1x autentizace i autorizace více koncových zařízení na jednom portu</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IEEE 802.1x autentizace přepínače vůči nadřazenému přepínači, sdílení ověření koncových stanic</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Konfigurovatelná kombinace pořadí postupného ověřování zařízení na portu (IEEE 802.1x, MAC adresou, Web autentizací)</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Ověřování dle IEEE 802.1x volitelně bez omezování přístupu (pro monitoring a snadné nasazení 802.1x)</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D9D9D9"/>
            <w:vAlign w:val="center"/>
          </w:tcPr>
          <w:p w:rsidR="00921DFD" w:rsidRPr="00921DFD" w:rsidRDefault="00921DFD" w:rsidP="0045299F">
            <w:pPr>
              <w:pStyle w:val="Bezmezer"/>
              <w:spacing w:line="276" w:lineRule="auto"/>
              <w:rPr>
                <w:rFonts w:ascii="Garamond" w:hAnsi="Garamond"/>
                <w:b/>
                <w:sz w:val="20"/>
                <w:szCs w:val="20"/>
                <w:lang w:eastAsia="cs-CZ"/>
              </w:rPr>
            </w:pPr>
            <w:r w:rsidRPr="00921DFD">
              <w:rPr>
                <w:rFonts w:ascii="Garamond" w:hAnsi="Garamond"/>
                <w:b/>
                <w:sz w:val="20"/>
                <w:szCs w:val="20"/>
                <w:lang w:eastAsia="cs-CZ"/>
              </w:rPr>
              <w:t>Podpora koncových zařízení</w:t>
            </w:r>
          </w:p>
        </w:tc>
        <w:tc>
          <w:tcPr>
            <w:tcW w:w="3285" w:type="dxa"/>
            <w:tcBorders>
              <w:top w:val="single" w:sz="4" w:space="0" w:color="000000"/>
              <w:left w:val="single" w:sz="4" w:space="0" w:color="auto"/>
              <w:bottom w:val="single" w:sz="4" w:space="0" w:color="000000"/>
              <w:right w:val="single" w:sz="4" w:space="0" w:color="auto"/>
            </w:tcBorders>
            <w:shd w:val="clear" w:color="auto" w:fill="D9D9D9"/>
            <w:vAlign w:val="center"/>
          </w:tcPr>
          <w:p w:rsidR="00921DFD" w:rsidRPr="00921DFD" w:rsidRDefault="00921DFD" w:rsidP="0045299F">
            <w:pPr>
              <w:pStyle w:val="Bezmezer"/>
              <w:spacing w:line="276" w:lineRule="auto"/>
              <w:rPr>
                <w:rFonts w:ascii="Garamond" w:hAnsi="Garamond"/>
                <w:b/>
                <w:sz w:val="20"/>
                <w:szCs w:val="20"/>
                <w:lang w:eastAsia="cs-CZ"/>
              </w:rPr>
            </w:pPr>
            <w:r w:rsidRPr="00921DFD">
              <w:rPr>
                <w:rFonts w:ascii="Garamond" w:hAnsi="Garamond"/>
                <w:b/>
                <w:sz w:val="20"/>
                <w:szCs w:val="20"/>
                <w:lang w:eastAsia="cs-CZ"/>
              </w:rPr>
              <w:t> </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Měření a ovládání spotřeby energie připojených koncových zařízení a infrastruktury</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Podpora IEEE 802.3az</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Konfigurační šablony aplikovatelné na rozhraní, spravované samotným zařízením bez dodatečných externích nástrojů</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D9D9D9"/>
            <w:vAlign w:val="center"/>
          </w:tcPr>
          <w:p w:rsidR="00921DFD" w:rsidRPr="00921DFD" w:rsidRDefault="00921DFD" w:rsidP="0045299F">
            <w:pPr>
              <w:pStyle w:val="Bezmezer"/>
              <w:spacing w:line="276" w:lineRule="auto"/>
              <w:rPr>
                <w:rFonts w:ascii="Garamond" w:hAnsi="Garamond"/>
                <w:b/>
                <w:sz w:val="20"/>
                <w:szCs w:val="20"/>
                <w:lang w:eastAsia="cs-CZ"/>
              </w:rPr>
            </w:pPr>
            <w:r w:rsidRPr="00921DFD">
              <w:rPr>
                <w:rFonts w:ascii="Garamond" w:hAnsi="Garamond"/>
                <w:b/>
                <w:sz w:val="20"/>
                <w:szCs w:val="20"/>
                <w:lang w:eastAsia="cs-CZ"/>
              </w:rPr>
              <w:t>Management</w:t>
            </w:r>
          </w:p>
        </w:tc>
        <w:tc>
          <w:tcPr>
            <w:tcW w:w="3285" w:type="dxa"/>
            <w:tcBorders>
              <w:top w:val="single" w:sz="4" w:space="0" w:color="000000"/>
              <w:left w:val="single" w:sz="4" w:space="0" w:color="auto"/>
              <w:bottom w:val="single" w:sz="4" w:space="0" w:color="000000"/>
              <w:right w:val="single" w:sz="4" w:space="0" w:color="auto"/>
            </w:tcBorders>
            <w:shd w:val="clear" w:color="auto" w:fill="D9D9D9"/>
            <w:vAlign w:val="center"/>
          </w:tcPr>
          <w:p w:rsidR="00921DFD" w:rsidRPr="00921DFD" w:rsidRDefault="00921DFD" w:rsidP="0045299F">
            <w:pPr>
              <w:pStyle w:val="Bezmezer"/>
              <w:spacing w:line="276" w:lineRule="auto"/>
              <w:rPr>
                <w:rFonts w:ascii="Garamond" w:hAnsi="Garamond"/>
                <w:b/>
                <w:sz w:val="20"/>
                <w:szCs w:val="20"/>
                <w:lang w:eastAsia="cs-CZ"/>
              </w:rPr>
            </w:pPr>
            <w:r w:rsidRPr="00921DFD">
              <w:rPr>
                <w:rFonts w:ascii="Garamond" w:hAnsi="Garamond"/>
                <w:b/>
                <w:sz w:val="20"/>
                <w:szCs w:val="20"/>
                <w:lang w:eastAsia="cs-CZ"/>
              </w:rPr>
              <w:t> </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CLI rozhraní</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SSHv2</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 xml:space="preserve">SSHv2 </w:t>
            </w:r>
            <w:proofErr w:type="spellStart"/>
            <w:r w:rsidRPr="00921DFD">
              <w:rPr>
                <w:rFonts w:ascii="Garamond" w:hAnsi="Garamond"/>
                <w:sz w:val="20"/>
                <w:szCs w:val="20"/>
                <w:lang w:eastAsia="cs-CZ"/>
              </w:rPr>
              <w:t>over</w:t>
            </w:r>
            <w:proofErr w:type="spellEnd"/>
            <w:r w:rsidRPr="00921DFD">
              <w:rPr>
                <w:rFonts w:ascii="Garamond" w:hAnsi="Garamond"/>
                <w:sz w:val="20"/>
                <w:szCs w:val="20"/>
                <w:lang w:eastAsia="cs-CZ"/>
              </w:rPr>
              <w:t xml:space="preserve"> IPv6</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Možnost omezení přístupu k managementu (SSH, SNMP) pomocí ACL</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SNMPv2</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SNMPv3</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Konzolová linka</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DNS klient</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NTP klient s MD5 autentizací</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 xml:space="preserve">RADIUS klient pro AAA (autentizace, autorizace, </w:t>
            </w:r>
            <w:proofErr w:type="spellStart"/>
            <w:r w:rsidRPr="00921DFD">
              <w:rPr>
                <w:rFonts w:ascii="Garamond" w:hAnsi="Garamond"/>
                <w:sz w:val="20"/>
                <w:szCs w:val="20"/>
                <w:lang w:eastAsia="cs-CZ"/>
              </w:rPr>
              <w:t>accounting</w:t>
            </w:r>
            <w:proofErr w:type="spellEnd"/>
            <w:r w:rsidRPr="00921DFD">
              <w:rPr>
                <w:rFonts w:ascii="Garamond" w:hAnsi="Garamond"/>
                <w:sz w:val="20"/>
                <w:szCs w:val="20"/>
                <w:lang w:eastAsia="cs-CZ"/>
              </w:rPr>
              <w:t>)</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TACACS+ klient</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 xml:space="preserve">Port </w:t>
            </w:r>
            <w:proofErr w:type="spellStart"/>
            <w:r w:rsidRPr="00921DFD">
              <w:rPr>
                <w:rFonts w:ascii="Garamond" w:hAnsi="Garamond"/>
                <w:sz w:val="20"/>
                <w:szCs w:val="20"/>
                <w:lang w:eastAsia="cs-CZ"/>
              </w:rPr>
              <w:t>mirroring</w:t>
            </w:r>
            <w:proofErr w:type="spellEnd"/>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 xml:space="preserve">Vzdálený port </w:t>
            </w:r>
            <w:proofErr w:type="spellStart"/>
            <w:r w:rsidRPr="00921DFD">
              <w:rPr>
                <w:rFonts w:ascii="Garamond" w:hAnsi="Garamond"/>
                <w:sz w:val="20"/>
                <w:szCs w:val="20"/>
                <w:lang w:eastAsia="cs-CZ"/>
              </w:rPr>
              <w:t>mirroring</w:t>
            </w:r>
            <w:proofErr w:type="spellEnd"/>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proofErr w:type="spellStart"/>
            <w:r w:rsidRPr="00921DFD">
              <w:rPr>
                <w:rFonts w:ascii="Garamond" w:hAnsi="Garamond"/>
                <w:sz w:val="20"/>
                <w:szCs w:val="20"/>
                <w:lang w:eastAsia="cs-CZ"/>
              </w:rPr>
              <w:t>Syslog</w:t>
            </w:r>
            <w:proofErr w:type="spellEnd"/>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Měření zakončení a délky metalického kabelu (TDR)</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 xml:space="preserve">Přepínač obsahuje </w:t>
            </w:r>
            <w:proofErr w:type="spellStart"/>
            <w:r w:rsidRPr="00921DFD">
              <w:rPr>
                <w:rFonts w:ascii="Garamond" w:hAnsi="Garamond"/>
                <w:sz w:val="20"/>
                <w:szCs w:val="20"/>
                <w:lang w:eastAsia="cs-CZ"/>
              </w:rPr>
              <w:t>traceroute</w:t>
            </w:r>
            <w:proofErr w:type="spellEnd"/>
            <w:r w:rsidRPr="00921DFD">
              <w:rPr>
                <w:rFonts w:ascii="Garamond" w:hAnsi="Garamond"/>
                <w:sz w:val="20"/>
                <w:szCs w:val="20"/>
                <w:lang w:eastAsia="cs-CZ"/>
              </w:rPr>
              <w:t xml:space="preserve"> utilitu operující na linkové vrstvě (</w:t>
            </w:r>
            <w:proofErr w:type="spellStart"/>
            <w:r w:rsidRPr="00921DFD">
              <w:rPr>
                <w:rFonts w:ascii="Garamond" w:hAnsi="Garamond"/>
                <w:sz w:val="20"/>
                <w:szCs w:val="20"/>
                <w:lang w:eastAsia="cs-CZ"/>
              </w:rPr>
              <w:t>Layer</w:t>
            </w:r>
            <w:proofErr w:type="spellEnd"/>
            <w:r w:rsidRPr="00921DFD">
              <w:rPr>
                <w:rFonts w:ascii="Garamond" w:hAnsi="Garamond"/>
                <w:sz w:val="20"/>
                <w:szCs w:val="20"/>
                <w:lang w:eastAsia="cs-CZ"/>
              </w:rPr>
              <w:t xml:space="preserve"> 2 </w:t>
            </w:r>
            <w:proofErr w:type="spellStart"/>
            <w:r w:rsidRPr="00921DFD">
              <w:rPr>
                <w:rFonts w:ascii="Garamond" w:hAnsi="Garamond"/>
                <w:sz w:val="20"/>
                <w:szCs w:val="20"/>
                <w:lang w:eastAsia="cs-CZ"/>
              </w:rPr>
              <w:t>traceroute</w:t>
            </w:r>
            <w:proofErr w:type="spellEnd"/>
            <w:r w:rsidRPr="00921DFD">
              <w:rPr>
                <w:rFonts w:ascii="Garamond" w:hAnsi="Garamond"/>
                <w:sz w:val="20"/>
                <w:szCs w:val="20"/>
                <w:lang w:eastAsia="cs-CZ"/>
              </w:rPr>
              <w:t>)</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 xml:space="preserve">Přepínač si může automaticky </w:t>
            </w:r>
            <w:proofErr w:type="spellStart"/>
            <w:r w:rsidRPr="00921DFD">
              <w:rPr>
                <w:rFonts w:ascii="Garamond" w:hAnsi="Garamond"/>
                <w:sz w:val="20"/>
                <w:szCs w:val="20"/>
                <w:lang w:eastAsia="cs-CZ"/>
              </w:rPr>
              <w:t>zazálohovat</w:t>
            </w:r>
            <w:proofErr w:type="spellEnd"/>
            <w:r w:rsidRPr="00921DFD">
              <w:rPr>
                <w:rFonts w:ascii="Garamond" w:hAnsi="Garamond"/>
                <w:sz w:val="20"/>
                <w:szCs w:val="20"/>
                <w:lang w:eastAsia="cs-CZ"/>
              </w:rPr>
              <w:t xml:space="preserve"> a obnovit firmware včetně konfigurace z nadřazeného směrovače</w:t>
            </w:r>
          </w:p>
        </w:tc>
        <w:tc>
          <w:tcPr>
            <w:tcW w:w="3285" w:type="dxa"/>
            <w:tcBorders>
              <w:top w:val="single" w:sz="4" w:space="0" w:color="000000"/>
              <w:left w:val="single" w:sz="4" w:space="0" w:color="auto"/>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r w:rsidR="00921DFD" w:rsidRPr="00921DFD" w:rsidTr="00921DFD">
        <w:trPr>
          <w:trHeight w:val="283"/>
        </w:trPr>
        <w:tc>
          <w:tcPr>
            <w:tcW w:w="5882" w:type="dxa"/>
            <w:tcBorders>
              <w:top w:val="single" w:sz="4" w:space="0" w:color="000000"/>
              <w:left w:val="single" w:sz="4" w:space="0" w:color="000000"/>
              <w:bottom w:val="single" w:sz="4" w:space="0" w:color="000000"/>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Automatická aplikace specifické konfigurace pro dané zařízení po detekci jeho připojení na portu</w:t>
            </w:r>
          </w:p>
        </w:tc>
        <w:tc>
          <w:tcPr>
            <w:tcW w:w="3285" w:type="dxa"/>
            <w:tcBorders>
              <w:top w:val="single" w:sz="4" w:space="0" w:color="000000"/>
              <w:left w:val="single" w:sz="4" w:space="0" w:color="auto"/>
              <w:bottom w:val="single" w:sz="4" w:space="0" w:color="auto"/>
              <w:right w:val="single" w:sz="4" w:space="0" w:color="auto"/>
            </w:tcBorders>
            <w:shd w:val="clear" w:color="auto" w:fill="auto"/>
            <w:vAlign w:val="center"/>
          </w:tcPr>
          <w:p w:rsidR="00921DFD" w:rsidRPr="00921DFD" w:rsidRDefault="00921DFD" w:rsidP="0045299F">
            <w:pPr>
              <w:pStyle w:val="Bezmezer"/>
              <w:spacing w:line="276" w:lineRule="auto"/>
              <w:rPr>
                <w:rFonts w:ascii="Garamond" w:hAnsi="Garamond"/>
                <w:sz w:val="20"/>
                <w:szCs w:val="20"/>
                <w:lang w:eastAsia="cs-CZ"/>
              </w:rPr>
            </w:pPr>
            <w:r w:rsidRPr="00921DFD">
              <w:rPr>
                <w:rFonts w:ascii="Garamond" w:hAnsi="Garamond"/>
                <w:sz w:val="20"/>
                <w:szCs w:val="20"/>
                <w:lang w:eastAsia="cs-CZ"/>
              </w:rPr>
              <w:t>ano</w:t>
            </w:r>
          </w:p>
        </w:tc>
      </w:tr>
    </w:tbl>
    <w:p w:rsidR="00B43584" w:rsidRPr="00921DFD" w:rsidRDefault="00F52185" w:rsidP="00EB6323">
      <w:pPr>
        <w:pStyle w:val="Nadpis2"/>
        <w:spacing w:line="276" w:lineRule="auto"/>
        <w:jc w:val="both"/>
        <w:rPr>
          <w:rFonts w:ascii="Garamond" w:hAnsi="Garamond"/>
          <w:sz w:val="20"/>
          <w:szCs w:val="20"/>
        </w:rPr>
      </w:pPr>
      <w:r w:rsidRPr="00921DFD">
        <w:rPr>
          <w:rFonts w:ascii="Garamond" w:hAnsi="Garamond"/>
          <w:sz w:val="24"/>
          <w:szCs w:val="24"/>
        </w:rPr>
        <w:t>Struktura technické části nabídky</w:t>
      </w:r>
    </w:p>
    <w:p w:rsidR="00B43584" w:rsidRPr="00921DFD" w:rsidRDefault="00F52185" w:rsidP="00EB6323">
      <w:pPr>
        <w:pStyle w:val="Bezmezer"/>
        <w:spacing w:line="276" w:lineRule="auto"/>
        <w:rPr>
          <w:rFonts w:ascii="Garamond" w:hAnsi="Garamond"/>
          <w:sz w:val="20"/>
          <w:szCs w:val="20"/>
        </w:rPr>
      </w:pPr>
      <w:r w:rsidRPr="00921DFD">
        <w:rPr>
          <w:rFonts w:ascii="Garamond" w:hAnsi="Garamond"/>
          <w:sz w:val="20"/>
          <w:szCs w:val="20"/>
        </w:rPr>
        <w:t>Technická část nabídky musí obsahovat:</w:t>
      </w:r>
    </w:p>
    <w:p w:rsidR="00B43584" w:rsidRPr="00921DFD" w:rsidRDefault="00F52185" w:rsidP="00EB6323">
      <w:pPr>
        <w:pStyle w:val="Bezmezer"/>
        <w:numPr>
          <w:ilvl w:val="0"/>
          <w:numId w:val="2"/>
        </w:numPr>
        <w:spacing w:line="276" w:lineRule="auto"/>
        <w:rPr>
          <w:rFonts w:ascii="Garamond" w:hAnsi="Garamond"/>
          <w:sz w:val="20"/>
          <w:szCs w:val="20"/>
        </w:rPr>
      </w:pPr>
      <w:r w:rsidRPr="00921DFD">
        <w:rPr>
          <w:rFonts w:ascii="Garamond" w:hAnsi="Garamond"/>
          <w:sz w:val="20"/>
          <w:szCs w:val="20"/>
        </w:rPr>
        <w:t>Podrobný popis technických a funkčních parametrů nabízeného řešení formou vyplnění tabulky mandatorních požadavků, z něhož bude jasně patrné splnění jednotlivých položek technických a funkčních požadavků technického zadání.</w:t>
      </w:r>
    </w:p>
    <w:p w:rsidR="00B43584" w:rsidRPr="00921DFD" w:rsidRDefault="00F52185" w:rsidP="00EB6323">
      <w:pPr>
        <w:pStyle w:val="Bezmezer"/>
        <w:numPr>
          <w:ilvl w:val="0"/>
          <w:numId w:val="2"/>
        </w:numPr>
        <w:spacing w:line="276" w:lineRule="auto"/>
        <w:rPr>
          <w:rFonts w:ascii="Garamond" w:hAnsi="Garamond"/>
          <w:sz w:val="20"/>
          <w:szCs w:val="20"/>
        </w:rPr>
      </w:pPr>
      <w:r w:rsidRPr="00921DFD">
        <w:rPr>
          <w:rFonts w:ascii="Garamond" w:hAnsi="Garamond"/>
          <w:sz w:val="20"/>
          <w:szCs w:val="20"/>
        </w:rPr>
        <w:t>Podrobný popis servisních a záručních podmínek, z něhož bude jasně patrné splnění jednotlivých položek servisních a záručních požadavků zadání.</w:t>
      </w:r>
    </w:p>
    <w:p w:rsidR="00B43584" w:rsidRPr="00921DFD" w:rsidRDefault="00F52185" w:rsidP="0045299F">
      <w:pPr>
        <w:pStyle w:val="Bezmezer"/>
        <w:numPr>
          <w:ilvl w:val="0"/>
          <w:numId w:val="2"/>
        </w:numPr>
        <w:spacing w:line="276" w:lineRule="auto"/>
        <w:rPr>
          <w:rFonts w:ascii="Garamond" w:hAnsi="Garamond"/>
          <w:sz w:val="24"/>
          <w:szCs w:val="24"/>
        </w:rPr>
      </w:pPr>
      <w:r w:rsidRPr="00921DFD">
        <w:rPr>
          <w:rFonts w:ascii="Garamond" w:hAnsi="Garamond"/>
          <w:sz w:val="20"/>
          <w:szCs w:val="20"/>
        </w:rPr>
        <w:lastRenderedPageBreak/>
        <w:t>Podrobnou položkovou specifikaci nabízených zařízení (např. typů šasi, jednotlivých modulů, operačního software, napájecích zdrojů apod.).</w:t>
      </w:r>
    </w:p>
    <w:p w:rsidR="00B43584" w:rsidRPr="00921DFD" w:rsidRDefault="00F52185" w:rsidP="0045299F">
      <w:pPr>
        <w:pStyle w:val="Nadpis2"/>
        <w:spacing w:line="276" w:lineRule="auto"/>
        <w:rPr>
          <w:rFonts w:ascii="Garamond" w:hAnsi="Garamond"/>
          <w:sz w:val="22"/>
          <w:szCs w:val="22"/>
        </w:rPr>
      </w:pPr>
      <w:r w:rsidRPr="00921DFD">
        <w:rPr>
          <w:rFonts w:ascii="Garamond" w:hAnsi="Garamond"/>
          <w:sz w:val="24"/>
          <w:szCs w:val="24"/>
        </w:rPr>
        <w:t>Popis prostředí počítačové sítě ZČU</w:t>
      </w:r>
    </w:p>
    <w:p w:rsidR="00B43584" w:rsidRPr="00921DFD" w:rsidRDefault="00F52185" w:rsidP="0045299F">
      <w:pPr>
        <w:pStyle w:val="Nadpis3"/>
        <w:spacing w:line="276" w:lineRule="auto"/>
        <w:rPr>
          <w:rFonts w:ascii="Garamond" w:hAnsi="Garamond"/>
          <w:sz w:val="20"/>
          <w:szCs w:val="20"/>
        </w:rPr>
      </w:pPr>
      <w:r w:rsidRPr="00921DFD">
        <w:rPr>
          <w:rFonts w:ascii="Garamond" w:hAnsi="Garamond"/>
          <w:sz w:val="22"/>
          <w:szCs w:val="22"/>
        </w:rPr>
        <w:t>Používané komunikační protokoly a podpůrné vlastnosti aktivních prvků sítě ZČU</w:t>
      </w:r>
    </w:p>
    <w:p w:rsidR="00B43584" w:rsidRPr="00921DFD" w:rsidRDefault="00F52185" w:rsidP="0045299F">
      <w:pPr>
        <w:pStyle w:val="Bezmezer"/>
        <w:spacing w:line="276" w:lineRule="auto"/>
        <w:rPr>
          <w:rFonts w:ascii="Garamond" w:hAnsi="Garamond"/>
          <w:sz w:val="20"/>
          <w:szCs w:val="20"/>
        </w:rPr>
      </w:pPr>
      <w:r w:rsidRPr="00921DFD">
        <w:rPr>
          <w:rFonts w:ascii="Garamond" w:hAnsi="Garamond"/>
          <w:sz w:val="20"/>
          <w:szCs w:val="20"/>
        </w:rPr>
        <w:t xml:space="preserve">V akademické síti ZČU </w:t>
      </w:r>
      <w:proofErr w:type="spellStart"/>
      <w:r w:rsidRPr="00921DFD">
        <w:rPr>
          <w:rFonts w:ascii="Garamond" w:hAnsi="Garamond"/>
          <w:sz w:val="20"/>
          <w:szCs w:val="20"/>
        </w:rPr>
        <w:t>WEBnet</w:t>
      </w:r>
      <w:proofErr w:type="spellEnd"/>
      <w:r w:rsidRPr="00921DFD">
        <w:rPr>
          <w:rFonts w:ascii="Garamond" w:hAnsi="Garamond"/>
          <w:sz w:val="20"/>
          <w:szCs w:val="20"/>
        </w:rPr>
        <w:t xml:space="preserve"> jsou v současné době používány následující komunikační protokoly a další podpůrné vlastnosti aktivních prvků, s nimiž musí být poptávaná zařízení kompatibilní:</w:t>
      </w:r>
    </w:p>
    <w:p w:rsidR="00B43584" w:rsidRPr="00921DFD" w:rsidRDefault="00F52185" w:rsidP="0045299F">
      <w:pPr>
        <w:pStyle w:val="Bezmezer"/>
        <w:numPr>
          <w:ilvl w:val="0"/>
          <w:numId w:val="3"/>
        </w:numPr>
        <w:spacing w:line="276" w:lineRule="auto"/>
        <w:rPr>
          <w:rFonts w:ascii="Garamond" w:hAnsi="Garamond"/>
          <w:sz w:val="20"/>
          <w:szCs w:val="20"/>
        </w:rPr>
      </w:pPr>
      <w:r w:rsidRPr="00921DFD">
        <w:rPr>
          <w:rFonts w:ascii="Garamond" w:hAnsi="Garamond"/>
          <w:sz w:val="20"/>
          <w:szCs w:val="20"/>
        </w:rPr>
        <w:t>Podpora IEEE 802.1Q/p (minimálně 1000 VLAN, konfigurační možnosti statického omezování síření VLAN), IEEE 802.1s/w (RSTP/MSTP), IEEE 802.3ad, IGMPv2/v3, MLDv1/v2 a vlastnické L2 protokoly VTPv3, PVRSTP+, CDPv2, UDLD.</w:t>
      </w:r>
    </w:p>
    <w:p w:rsidR="00B43584" w:rsidRPr="00921DFD" w:rsidRDefault="00F52185" w:rsidP="0045299F">
      <w:pPr>
        <w:pStyle w:val="Bezmezer"/>
        <w:numPr>
          <w:ilvl w:val="0"/>
          <w:numId w:val="3"/>
        </w:numPr>
        <w:spacing w:line="276" w:lineRule="auto"/>
        <w:rPr>
          <w:rFonts w:ascii="Garamond" w:hAnsi="Garamond"/>
          <w:sz w:val="20"/>
          <w:szCs w:val="20"/>
        </w:rPr>
      </w:pPr>
      <w:r w:rsidRPr="00921DFD">
        <w:rPr>
          <w:rFonts w:ascii="Garamond" w:hAnsi="Garamond"/>
          <w:sz w:val="20"/>
          <w:szCs w:val="20"/>
        </w:rPr>
        <w:t xml:space="preserve">Možnosti ochrany </w:t>
      </w:r>
      <w:proofErr w:type="spellStart"/>
      <w:r w:rsidRPr="00921DFD">
        <w:rPr>
          <w:rFonts w:ascii="Garamond" w:hAnsi="Garamond"/>
          <w:sz w:val="20"/>
          <w:szCs w:val="20"/>
        </w:rPr>
        <w:t>spanning</w:t>
      </w:r>
      <w:proofErr w:type="spellEnd"/>
      <w:r w:rsidRPr="00921DFD">
        <w:rPr>
          <w:rFonts w:ascii="Garamond" w:hAnsi="Garamond"/>
          <w:sz w:val="20"/>
          <w:szCs w:val="20"/>
        </w:rPr>
        <w:t xml:space="preserve"> </w:t>
      </w:r>
      <w:proofErr w:type="spellStart"/>
      <w:r w:rsidRPr="00921DFD">
        <w:rPr>
          <w:rFonts w:ascii="Garamond" w:hAnsi="Garamond"/>
          <w:sz w:val="20"/>
          <w:szCs w:val="20"/>
        </w:rPr>
        <w:t>tree</w:t>
      </w:r>
      <w:proofErr w:type="spellEnd"/>
      <w:r w:rsidRPr="00921DFD">
        <w:rPr>
          <w:rFonts w:ascii="Garamond" w:hAnsi="Garamond"/>
          <w:sz w:val="20"/>
          <w:szCs w:val="20"/>
        </w:rPr>
        <w:t xml:space="preserve"> protokolu vůči zneužití (filtrace BPDU rámců na jednotlivých rozhraních, kontrola přípustnosti BPDU apod.).</w:t>
      </w:r>
    </w:p>
    <w:p w:rsidR="00B43584" w:rsidRPr="00921DFD" w:rsidRDefault="00F52185" w:rsidP="0045299F">
      <w:pPr>
        <w:pStyle w:val="Bezmezer"/>
        <w:numPr>
          <w:ilvl w:val="0"/>
          <w:numId w:val="3"/>
        </w:numPr>
        <w:spacing w:line="276" w:lineRule="auto"/>
        <w:rPr>
          <w:rFonts w:ascii="Garamond" w:hAnsi="Garamond"/>
          <w:sz w:val="20"/>
          <w:szCs w:val="20"/>
        </w:rPr>
      </w:pPr>
      <w:r w:rsidRPr="00921DFD">
        <w:rPr>
          <w:rFonts w:ascii="Garamond" w:hAnsi="Garamond"/>
          <w:sz w:val="20"/>
          <w:szCs w:val="20"/>
        </w:rPr>
        <w:t xml:space="preserve">Podpora agregace linek (LACP nebo </w:t>
      </w:r>
      <w:proofErr w:type="spellStart"/>
      <w:r w:rsidRPr="00921DFD">
        <w:rPr>
          <w:rFonts w:ascii="Garamond" w:hAnsi="Garamond"/>
          <w:sz w:val="20"/>
          <w:szCs w:val="20"/>
        </w:rPr>
        <w:t>PAgP</w:t>
      </w:r>
      <w:proofErr w:type="spellEnd"/>
      <w:r w:rsidRPr="00921DFD">
        <w:rPr>
          <w:rFonts w:ascii="Garamond" w:hAnsi="Garamond"/>
          <w:sz w:val="20"/>
          <w:szCs w:val="20"/>
        </w:rPr>
        <w:t>).</w:t>
      </w:r>
    </w:p>
    <w:p w:rsidR="00B43584" w:rsidRPr="00921DFD" w:rsidRDefault="00F52185" w:rsidP="0045299F">
      <w:pPr>
        <w:pStyle w:val="Bezmezer"/>
        <w:numPr>
          <w:ilvl w:val="0"/>
          <w:numId w:val="3"/>
        </w:numPr>
        <w:spacing w:line="276" w:lineRule="auto"/>
        <w:rPr>
          <w:rFonts w:ascii="Garamond" w:hAnsi="Garamond"/>
          <w:sz w:val="20"/>
          <w:szCs w:val="20"/>
        </w:rPr>
      </w:pPr>
      <w:r w:rsidRPr="00921DFD">
        <w:rPr>
          <w:rFonts w:ascii="Garamond" w:hAnsi="Garamond"/>
          <w:sz w:val="20"/>
          <w:szCs w:val="20"/>
        </w:rPr>
        <w:t>Podpora privátních VLAN (logická izolace jednotlivých rozhraní nebo skupin rozhraní v rámci téže VLAN).</w:t>
      </w:r>
    </w:p>
    <w:p w:rsidR="00B43584" w:rsidRPr="00921DFD" w:rsidRDefault="00F52185" w:rsidP="0045299F">
      <w:pPr>
        <w:pStyle w:val="Bezmezer"/>
        <w:numPr>
          <w:ilvl w:val="0"/>
          <w:numId w:val="3"/>
        </w:numPr>
        <w:spacing w:line="276" w:lineRule="auto"/>
        <w:rPr>
          <w:rFonts w:ascii="Garamond" w:hAnsi="Garamond"/>
          <w:sz w:val="20"/>
          <w:szCs w:val="20"/>
        </w:rPr>
      </w:pPr>
      <w:r w:rsidRPr="00921DFD">
        <w:rPr>
          <w:rFonts w:ascii="Garamond" w:hAnsi="Garamond"/>
          <w:sz w:val="20"/>
          <w:szCs w:val="20"/>
        </w:rPr>
        <w:t xml:space="preserve">Podpora omezení (procentuálního poměru) </w:t>
      </w:r>
      <w:proofErr w:type="spellStart"/>
      <w:r w:rsidRPr="00921DFD">
        <w:rPr>
          <w:rFonts w:ascii="Garamond" w:hAnsi="Garamond"/>
          <w:sz w:val="20"/>
          <w:szCs w:val="20"/>
        </w:rPr>
        <w:t>broadcastového</w:t>
      </w:r>
      <w:proofErr w:type="spellEnd"/>
      <w:r w:rsidRPr="00921DFD">
        <w:rPr>
          <w:rFonts w:ascii="Garamond" w:hAnsi="Garamond"/>
          <w:sz w:val="20"/>
          <w:szCs w:val="20"/>
        </w:rPr>
        <w:t xml:space="preserve"> a </w:t>
      </w:r>
      <w:proofErr w:type="spellStart"/>
      <w:r w:rsidRPr="00921DFD">
        <w:rPr>
          <w:rFonts w:ascii="Garamond" w:hAnsi="Garamond"/>
          <w:sz w:val="20"/>
          <w:szCs w:val="20"/>
        </w:rPr>
        <w:t>multicastového</w:t>
      </w:r>
      <w:proofErr w:type="spellEnd"/>
      <w:r w:rsidRPr="00921DFD">
        <w:rPr>
          <w:rFonts w:ascii="Garamond" w:hAnsi="Garamond"/>
          <w:sz w:val="20"/>
          <w:szCs w:val="20"/>
        </w:rPr>
        <w:t xml:space="preserve"> provozu na rozhraní.</w:t>
      </w:r>
    </w:p>
    <w:p w:rsidR="00B43584" w:rsidRPr="00921DFD" w:rsidRDefault="00F52185" w:rsidP="0045299F">
      <w:pPr>
        <w:pStyle w:val="Bezmezer"/>
        <w:numPr>
          <w:ilvl w:val="0"/>
          <w:numId w:val="3"/>
        </w:numPr>
        <w:spacing w:line="276" w:lineRule="auto"/>
        <w:rPr>
          <w:rFonts w:ascii="Garamond" w:hAnsi="Garamond"/>
          <w:sz w:val="20"/>
          <w:szCs w:val="20"/>
        </w:rPr>
      </w:pPr>
      <w:r w:rsidRPr="00921DFD">
        <w:rPr>
          <w:rFonts w:ascii="Garamond" w:hAnsi="Garamond"/>
          <w:sz w:val="20"/>
          <w:szCs w:val="20"/>
        </w:rPr>
        <w:t xml:space="preserve">Duální podpora IPv4 a IPv6 </w:t>
      </w:r>
      <w:proofErr w:type="spellStart"/>
      <w:r w:rsidRPr="00921DFD">
        <w:rPr>
          <w:rFonts w:ascii="Garamond" w:hAnsi="Garamond"/>
          <w:sz w:val="20"/>
          <w:szCs w:val="20"/>
        </w:rPr>
        <w:t>unicast</w:t>
      </w:r>
      <w:proofErr w:type="spellEnd"/>
      <w:r w:rsidRPr="00921DFD">
        <w:rPr>
          <w:rFonts w:ascii="Garamond" w:hAnsi="Garamond"/>
          <w:sz w:val="20"/>
          <w:szCs w:val="20"/>
        </w:rPr>
        <w:t xml:space="preserve"> i </w:t>
      </w:r>
      <w:proofErr w:type="spellStart"/>
      <w:r w:rsidRPr="00921DFD">
        <w:rPr>
          <w:rFonts w:ascii="Garamond" w:hAnsi="Garamond"/>
          <w:sz w:val="20"/>
          <w:szCs w:val="20"/>
        </w:rPr>
        <w:t>multicast</w:t>
      </w:r>
      <w:proofErr w:type="spellEnd"/>
      <w:r w:rsidRPr="00921DFD">
        <w:rPr>
          <w:rFonts w:ascii="Garamond" w:hAnsi="Garamond"/>
          <w:sz w:val="20"/>
          <w:szCs w:val="20"/>
        </w:rPr>
        <w:t xml:space="preserve"> (možnost současné konfigurace IPv4 a IPv6 adres na tomtéž fyzickém nebo logickém rozhraní, </w:t>
      </w:r>
      <w:proofErr w:type="spellStart"/>
      <w:r w:rsidRPr="00921DFD">
        <w:rPr>
          <w:rFonts w:ascii="Garamond" w:hAnsi="Garamond"/>
          <w:sz w:val="20"/>
          <w:szCs w:val="20"/>
        </w:rPr>
        <w:t>dual</w:t>
      </w:r>
      <w:r w:rsidRPr="00921DFD">
        <w:rPr>
          <w:rFonts w:ascii="Garamond" w:hAnsi="Garamond"/>
          <w:sz w:val="20"/>
          <w:szCs w:val="20"/>
        </w:rPr>
        <w:noBreakHyphen/>
        <w:t>stack</w:t>
      </w:r>
      <w:proofErr w:type="spellEnd"/>
      <w:r w:rsidRPr="00921DFD">
        <w:rPr>
          <w:rFonts w:ascii="Garamond" w:hAnsi="Garamond"/>
          <w:sz w:val="20"/>
          <w:szCs w:val="20"/>
        </w:rPr>
        <w:t>).</w:t>
      </w:r>
    </w:p>
    <w:p w:rsidR="00B43584" w:rsidRPr="00921DFD" w:rsidRDefault="00F52185" w:rsidP="0045299F">
      <w:pPr>
        <w:pStyle w:val="Bezmezer"/>
        <w:numPr>
          <w:ilvl w:val="0"/>
          <w:numId w:val="3"/>
        </w:numPr>
        <w:spacing w:line="276" w:lineRule="auto"/>
        <w:rPr>
          <w:rFonts w:ascii="Garamond" w:hAnsi="Garamond"/>
          <w:sz w:val="20"/>
          <w:szCs w:val="20"/>
        </w:rPr>
      </w:pPr>
      <w:r w:rsidRPr="00921DFD">
        <w:rPr>
          <w:rFonts w:ascii="Garamond" w:hAnsi="Garamond"/>
          <w:sz w:val="20"/>
          <w:szCs w:val="20"/>
        </w:rPr>
        <w:t>Podpora směrovacích protokolů BGPv4, OSPFv2, OSPFv3, PIM-SMv2, RIP, statického směrování a možnosti redistribuce směrovacích informací mezi jednotlivými protokoly, rozkládání zatížení na L3 paralelních cestách, možnosti vytváření logicky oddělených instancí virtuálních směrovacích tabulek v rámci téhož L3 přepínače (podpora virtuálních směrovacích instancí).</w:t>
      </w:r>
    </w:p>
    <w:p w:rsidR="00B43584" w:rsidRPr="00921DFD" w:rsidRDefault="00F52185" w:rsidP="0045299F">
      <w:pPr>
        <w:pStyle w:val="Bezmezer"/>
        <w:numPr>
          <w:ilvl w:val="0"/>
          <w:numId w:val="3"/>
        </w:numPr>
        <w:spacing w:line="276" w:lineRule="auto"/>
        <w:rPr>
          <w:rFonts w:ascii="Garamond" w:hAnsi="Garamond"/>
          <w:sz w:val="20"/>
          <w:szCs w:val="20"/>
        </w:rPr>
      </w:pPr>
      <w:r w:rsidRPr="00921DFD">
        <w:rPr>
          <w:rFonts w:ascii="Garamond" w:hAnsi="Garamond"/>
          <w:sz w:val="20"/>
          <w:szCs w:val="20"/>
        </w:rPr>
        <w:t>Podpora HSRP nebo VRRP pro zajištění redundance výchozí brány koncovým stanicím/serverům.</w:t>
      </w:r>
    </w:p>
    <w:p w:rsidR="00B43584" w:rsidRPr="00921DFD" w:rsidRDefault="00F52185" w:rsidP="0045299F">
      <w:pPr>
        <w:pStyle w:val="Bezmezer"/>
        <w:numPr>
          <w:ilvl w:val="0"/>
          <w:numId w:val="3"/>
        </w:numPr>
        <w:spacing w:line="276" w:lineRule="auto"/>
        <w:rPr>
          <w:rFonts w:ascii="Garamond" w:hAnsi="Garamond"/>
          <w:sz w:val="20"/>
          <w:szCs w:val="20"/>
        </w:rPr>
      </w:pPr>
      <w:r w:rsidRPr="00921DFD">
        <w:rPr>
          <w:rFonts w:ascii="Garamond" w:hAnsi="Garamond"/>
          <w:sz w:val="20"/>
          <w:szCs w:val="20"/>
        </w:rPr>
        <w:t>Podpora GRE tunelů.</w:t>
      </w:r>
    </w:p>
    <w:p w:rsidR="00B43584" w:rsidRPr="00921DFD" w:rsidRDefault="00F52185" w:rsidP="0045299F">
      <w:pPr>
        <w:pStyle w:val="Bezmezer"/>
        <w:numPr>
          <w:ilvl w:val="0"/>
          <w:numId w:val="3"/>
        </w:numPr>
        <w:spacing w:line="276" w:lineRule="auto"/>
        <w:rPr>
          <w:rFonts w:ascii="Garamond" w:hAnsi="Garamond"/>
          <w:sz w:val="20"/>
          <w:szCs w:val="20"/>
        </w:rPr>
      </w:pPr>
      <w:r w:rsidRPr="00921DFD">
        <w:rPr>
          <w:rFonts w:ascii="Garamond" w:hAnsi="Garamond"/>
          <w:sz w:val="20"/>
          <w:szCs w:val="20"/>
        </w:rPr>
        <w:t xml:space="preserve">Podpora IGMPv2, IGMPv3 a hardwarová podpora omezování zbytečného šíření </w:t>
      </w:r>
      <w:proofErr w:type="spellStart"/>
      <w:r w:rsidRPr="00921DFD">
        <w:rPr>
          <w:rFonts w:ascii="Garamond" w:hAnsi="Garamond"/>
          <w:sz w:val="20"/>
          <w:szCs w:val="20"/>
        </w:rPr>
        <w:t>multicastových</w:t>
      </w:r>
      <w:proofErr w:type="spellEnd"/>
      <w:r w:rsidRPr="00921DFD">
        <w:rPr>
          <w:rFonts w:ascii="Garamond" w:hAnsi="Garamond"/>
          <w:sz w:val="20"/>
          <w:szCs w:val="20"/>
        </w:rPr>
        <w:t xml:space="preserve"> rámců/paketů na rozhraní bez explicitních příjemců (IGMPv2/v3 a MLDv1/v2 </w:t>
      </w:r>
      <w:proofErr w:type="spellStart"/>
      <w:r w:rsidRPr="00921DFD">
        <w:rPr>
          <w:rFonts w:ascii="Garamond" w:hAnsi="Garamond"/>
          <w:sz w:val="20"/>
          <w:szCs w:val="20"/>
        </w:rPr>
        <w:t>snooping</w:t>
      </w:r>
      <w:proofErr w:type="spellEnd"/>
      <w:r w:rsidRPr="00921DFD">
        <w:rPr>
          <w:rFonts w:ascii="Garamond" w:hAnsi="Garamond"/>
          <w:sz w:val="20"/>
          <w:szCs w:val="20"/>
        </w:rPr>
        <w:t>).</w:t>
      </w:r>
    </w:p>
    <w:p w:rsidR="00B43584" w:rsidRPr="00921DFD" w:rsidRDefault="00F52185" w:rsidP="0045299F">
      <w:pPr>
        <w:pStyle w:val="Bezmezer"/>
        <w:numPr>
          <w:ilvl w:val="0"/>
          <w:numId w:val="3"/>
        </w:numPr>
        <w:spacing w:line="276" w:lineRule="auto"/>
        <w:rPr>
          <w:rFonts w:ascii="Garamond" w:hAnsi="Garamond"/>
          <w:sz w:val="20"/>
          <w:szCs w:val="20"/>
        </w:rPr>
      </w:pPr>
      <w:r w:rsidRPr="00921DFD">
        <w:rPr>
          <w:rFonts w:ascii="Garamond" w:hAnsi="Garamond"/>
          <w:sz w:val="20"/>
          <w:szCs w:val="20"/>
        </w:rPr>
        <w:t>Možnost definovat povolené MAC adresy na portu, jejich maximální počet na portu a definování různého chování při překročení počtu MAC adres na portu (zablokování portu, blokování nové MAC adresy).</w:t>
      </w:r>
    </w:p>
    <w:p w:rsidR="00B43584" w:rsidRPr="00921DFD" w:rsidRDefault="00F52185" w:rsidP="0045299F">
      <w:pPr>
        <w:pStyle w:val="Bezmezer"/>
        <w:numPr>
          <w:ilvl w:val="0"/>
          <w:numId w:val="3"/>
        </w:numPr>
        <w:spacing w:line="276" w:lineRule="auto"/>
        <w:rPr>
          <w:rFonts w:ascii="Garamond" w:hAnsi="Garamond"/>
          <w:sz w:val="20"/>
          <w:szCs w:val="20"/>
        </w:rPr>
      </w:pPr>
      <w:r w:rsidRPr="00921DFD">
        <w:rPr>
          <w:rFonts w:ascii="Garamond" w:hAnsi="Garamond"/>
          <w:sz w:val="20"/>
          <w:szCs w:val="20"/>
        </w:rPr>
        <w:t xml:space="preserve">Hardwarová podpora </w:t>
      </w:r>
      <w:proofErr w:type="spellStart"/>
      <w:r w:rsidRPr="00921DFD">
        <w:rPr>
          <w:rFonts w:ascii="Garamond" w:hAnsi="Garamond"/>
          <w:sz w:val="20"/>
          <w:szCs w:val="20"/>
        </w:rPr>
        <w:t>bezstavové</w:t>
      </w:r>
      <w:proofErr w:type="spellEnd"/>
      <w:r w:rsidRPr="00921DFD">
        <w:rPr>
          <w:rFonts w:ascii="Garamond" w:hAnsi="Garamond"/>
          <w:sz w:val="20"/>
          <w:szCs w:val="20"/>
        </w:rPr>
        <w:t xml:space="preserve"> bezpečnostní filtrace provozu podle L2/L3/L4 atributů na úrovni linkové/síťové/transportní vrstvy aplikovatelná na úrovni L2/L3 fyzického i logického rozhraní (VLAN).</w:t>
      </w:r>
    </w:p>
    <w:p w:rsidR="00B43584" w:rsidRPr="00921DFD" w:rsidRDefault="00F52185" w:rsidP="0045299F">
      <w:pPr>
        <w:pStyle w:val="Bezmezer"/>
        <w:numPr>
          <w:ilvl w:val="0"/>
          <w:numId w:val="3"/>
        </w:numPr>
        <w:spacing w:line="276" w:lineRule="auto"/>
        <w:rPr>
          <w:rFonts w:ascii="Garamond" w:hAnsi="Garamond"/>
          <w:sz w:val="20"/>
          <w:szCs w:val="20"/>
        </w:rPr>
      </w:pPr>
      <w:r w:rsidRPr="00921DFD">
        <w:rPr>
          <w:rFonts w:ascii="Garamond" w:hAnsi="Garamond"/>
          <w:sz w:val="20"/>
          <w:szCs w:val="20"/>
        </w:rPr>
        <w:t>Vzdálený management aktivních prvků (typicky pomocí protokolů Telnet, SSH, HTTP/HTPS nebo SNMPv2/v3).</w:t>
      </w:r>
    </w:p>
    <w:p w:rsidR="00B43584" w:rsidRPr="00921DFD" w:rsidRDefault="00F52185" w:rsidP="0045299F">
      <w:pPr>
        <w:pStyle w:val="Bezmezer"/>
        <w:numPr>
          <w:ilvl w:val="0"/>
          <w:numId w:val="3"/>
        </w:numPr>
        <w:spacing w:line="276" w:lineRule="auto"/>
        <w:rPr>
          <w:rFonts w:ascii="Garamond" w:hAnsi="Garamond"/>
          <w:sz w:val="20"/>
          <w:szCs w:val="20"/>
        </w:rPr>
      </w:pPr>
      <w:r w:rsidRPr="00921DFD">
        <w:rPr>
          <w:rFonts w:ascii="Garamond" w:hAnsi="Garamond"/>
          <w:sz w:val="20"/>
          <w:szCs w:val="20"/>
        </w:rPr>
        <w:t>Implementace čítačů přenesených bytů/paketů pro jednotlivé relevantní entity síťových informací (typicky rozhraní, filtry apod.) přístupné přes příkazovou řádku a SNMP.</w:t>
      </w:r>
    </w:p>
    <w:p w:rsidR="00B43584" w:rsidRPr="00921DFD" w:rsidRDefault="00F52185" w:rsidP="0045299F">
      <w:pPr>
        <w:pStyle w:val="Bezmezer"/>
        <w:numPr>
          <w:ilvl w:val="0"/>
          <w:numId w:val="3"/>
        </w:numPr>
        <w:spacing w:line="276" w:lineRule="auto"/>
        <w:rPr>
          <w:rFonts w:ascii="Garamond" w:hAnsi="Garamond"/>
          <w:sz w:val="20"/>
          <w:szCs w:val="20"/>
        </w:rPr>
      </w:pPr>
      <w:r w:rsidRPr="00921DFD">
        <w:rPr>
          <w:rFonts w:ascii="Garamond" w:hAnsi="Garamond"/>
          <w:sz w:val="20"/>
          <w:szCs w:val="20"/>
        </w:rPr>
        <w:t xml:space="preserve">Možnost nastavení omezení distribuce IP </w:t>
      </w:r>
      <w:proofErr w:type="spellStart"/>
      <w:r w:rsidRPr="00921DFD">
        <w:rPr>
          <w:rFonts w:ascii="Garamond" w:hAnsi="Garamond"/>
          <w:sz w:val="20"/>
          <w:szCs w:val="20"/>
        </w:rPr>
        <w:t>multicastu</w:t>
      </w:r>
      <w:proofErr w:type="spellEnd"/>
      <w:r w:rsidRPr="00921DFD">
        <w:rPr>
          <w:rFonts w:ascii="Garamond" w:hAnsi="Garamond"/>
          <w:sz w:val="20"/>
          <w:szCs w:val="20"/>
        </w:rPr>
        <w:t xml:space="preserve"> ve VLAN.</w:t>
      </w:r>
    </w:p>
    <w:p w:rsidR="00B43584" w:rsidRPr="00921DFD" w:rsidRDefault="00F52185" w:rsidP="0045299F">
      <w:pPr>
        <w:pStyle w:val="Bezmezer"/>
        <w:numPr>
          <w:ilvl w:val="0"/>
          <w:numId w:val="3"/>
        </w:numPr>
        <w:spacing w:line="276" w:lineRule="auto"/>
        <w:rPr>
          <w:rFonts w:ascii="Garamond" w:hAnsi="Garamond"/>
          <w:sz w:val="20"/>
          <w:szCs w:val="20"/>
        </w:rPr>
      </w:pPr>
      <w:r w:rsidRPr="00921DFD">
        <w:rPr>
          <w:rFonts w:ascii="Garamond" w:hAnsi="Garamond"/>
          <w:sz w:val="20"/>
          <w:szCs w:val="20"/>
        </w:rPr>
        <w:t xml:space="preserve">Možnost ochrany proti útokům na úrovni síťové a linkové vrstvy (IP DHCP </w:t>
      </w:r>
      <w:proofErr w:type="spellStart"/>
      <w:r w:rsidRPr="00921DFD">
        <w:rPr>
          <w:rFonts w:ascii="Garamond" w:hAnsi="Garamond"/>
          <w:sz w:val="20"/>
          <w:szCs w:val="20"/>
        </w:rPr>
        <w:t>Snooping</w:t>
      </w:r>
      <w:proofErr w:type="spellEnd"/>
      <w:r w:rsidRPr="00921DFD">
        <w:rPr>
          <w:rFonts w:ascii="Garamond" w:hAnsi="Garamond"/>
          <w:sz w:val="20"/>
          <w:szCs w:val="20"/>
        </w:rPr>
        <w:t xml:space="preserve">, </w:t>
      </w:r>
      <w:proofErr w:type="spellStart"/>
      <w:r w:rsidRPr="00921DFD">
        <w:rPr>
          <w:rFonts w:ascii="Garamond" w:hAnsi="Garamond"/>
          <w:sz w:val="20"/>
          <w:szCs w:val="20"/>
        </w:rPr>
        <w:t>Dynamic</w:t>
      </w:r>
      <w:proofErr w:type="spellEnd"/>
      <w:r w:rsidRPr="00921DFD">
        <w:rPr>
          <w:rFonts w:ascii="Garamond" w:hAnsi="Garamond"/>
          <w:sz w:val="20"/>
          <w:szCs w:val="20"/>
        </w:rPr>
        <w:t xml:space="preserve"> ARP </w:t>
      </w:r>
      <w:proofErr w:type="spellStart"/>
      <w:r w:rsidRPr="00921DFD">
        <w:rPr>
          <w:rFonts w:ascii="Garamond" w:hAnsi="Garamond"/>
          <w:sz w:val="20"/>
          <w:szCs w:val="20"/>
        </w:rPr>
        <w:t>Inspection</w:t>
      </w:r>
      <w:proofErr w:type="spellEnd"/>
      <w:r w:rsidRPr="00921DFD">
        <w:rPr>
          <w:rFonts w:ascii="Garamond" w:hAnsi="Garamond"/>
          <w:sz w:val="20"/>
          <w:szCs w:val="20"/>
        </w:rPr>
        <w:t xml:space="preserve">, IP Source </w:t>
      </w:r>
      <w:proofErr w:type="spellStart"/>
      <w:r w:rsidRPr="00921DFD">
        <w:rPr>
          <w:rFonts w:ascii="Garamond" w:hAnsi="Garamond"/>
          <w:sz w:val="20"/>
          <w:szCs w:val="20"/>
        </w:rPr>
        <w:t>Guard</w:t>
      </w:r>
      <w:proofErr w:type="spellEnd"/>
      <w:r w:rsidRPr="00921DFD">
        <w:rPr>
          <w:rFonts w:ascii="Garamond" w:hAnsi="Garamond"/>
          <w:sz w:val="20"/>
          <w:szCs w:val="20"/>
        </w:rPr>
        <w:t>).</w:t>
      </w:r>
    </w:p>
    <w:p w:rsidR="00B43584" w:rsidRPr="00921DFD" w:rsidRDefault="00F52185" w:rsidP="0045299F">
      <w:pPr>
        <w:pStyle w:val="Bezmezer"/>
        <w:numPr>
          <w:ilvl w:val="0"/>
          <w:numId w:val="3"/>
        </w:numPr>
        <w:spacing w:line="276" w:lineRule="auto"/>
        <w:rPr>
          <w:rFonts w:ascii="Garamond" w:hAnsi="Garamond"/>
        </w:rPr>
      </w:pPr>
      <w:r w:rsidRPr="00921DFD">
        <w:rPr>
          <w:rFonts w:ascii="Garamond" w:hAnsi="Garamond"/>
          <w:sz w:val="20"/>
          <w:szCs w:val="20"/>
        </w:rPr>
        <w:t>Hardwarová podpora zajištění kvality služby (</w:t>
      </w:r>
      <w:proofErr w:type="spellStart"/>
      <w:r w:rsidRPr="00921DFD">
        <w:rPr>
          <w:rFonts w:ascii="Garamond" w:hAnsi="Garamond"/>
          <w:sz w:val="20"/>
          <w:szCs w:val="20"/>
        </w:rPr>
        <w:t>QoS</w:t>
      </w:r>
      <w:proofErr w:type="spellEnd"/>
      <w:r w:rsidRPr="00921DFD">
        <w:rPr>
          <w:rFonts w:ascii="Garamond" w:hAnsi="Garamond"/>
          <w:sz w:val="20"/>
          <w:szCs w:val="20"/>
        </w:rPr>
        <w:t xml:space="preserve">) podle L2/L3/L4 atributů umožňující implementaci </w:t>
      </w:r>
      <w:proofErr w:type="spellStart"/>
      <w:r w:rsidRPr="00921DFD">
        <w:rPr>
          <w:rFonts w:ascii="Garamond" w:hAnsi="Garamond"/>
          <w:sz w:val="20"/>
          <w:szCs w:val="20"/>
        </w:rPr>
        <w:t>QoS</w:t>
      </w:r>
      <w:proofErr w:type="spellEnd"/>
      <w:r w:rsidRPr="00921DFD">
        <w:rPr>
          <w:rFonts w:ascii="Garamond" w:hAnsi="Garamond"/>
          <w:sz w:val="20"/>
          <w:szCs w:val="20"/>
        </w:rPr>
        <w:t xml:space="preserve"> podle modelu rozlišovaných služeb (</w:t>
      </w:r>
      <w:proofErr w:type="spellStart"/>
      <w:r w:rsidRPr="00921DFD">
        <w:rPr>
          <w:rFonts w:ascii="Garamond" w:hAnsi="Garamond"/>
          <w:sz w:val="20"/>
          <w:szCs w:val="20"/>
        </w:rPr>
        <w:t>DiffServ</w:t>
      </w:r>
      <w:proofErr w:type="spellEnd"/>
      <w:r w:rsidRPr="00921DFD">
        <w:rPr>
          <w:rFonts w:ascii="Garamond" w:hAnsi="Garamond"/>
          <w:sz w:val="20"/>
          <w:szCs w:val="20"/>
        </w:rPr>
        <w:t>).</w:t>
      </w:r>
    </w:p>
    <w:p w:rsidR="00B43584" w:rsidRPr="00921DFD" w:rsidRDefault="00F52185" w:rsidP="0045299F">
      <w:pPr>
        <w:pStyle w:val="Nadpis3"/>
        <w:spacing w:line="276" w:lineRule="auto"/>
        <w:rPr>
          <w:rFonts w:ascii="Garamond" w:hAnsi="Garamond"/>
          <w:sz w:val="20"/>
          <w:szCs w:val="20"/>
        </w:rPr>
      </w:pPr>
      <w:r w:rsidRPr="00921DFD">
        <w:rPr>
          <w:rFonts w:ascii="Garamond" w:hAnsi="Garamond"/>
        </w:rPr>
        <w:t>Nástroje používané pro správu sítě ZČU</w:t>
      </w:r>
    </w:p>
    <w:p w:rsidR="00B43584" w:rsidRPr="00921DFD" w:rsidRDefault="00F52185" w:rsidP="0045299F">
      <w:pPr>
        <w:pStyle w:val="Bezmezer"/>
        <w:spacing w:line="276" w:lineRule="auto"/>
        <w:rPr>
          <w:rFonts w:ascii="Garamond" w:hAnsi="Garamond"/>
        </w:rPr>
      </w:pPr>
      <w:r w:rsidRPr="00921DFD">
        <w:rPr>
          <w:rFonts w:ascii="Garamond" w:hAnsi="Garamond"/>
          <w:sz w:val="20"/>
          <w:szCs w:val="20"/>
        </w:rPr>
        <w:t>Pro správu sítě ZČU jsou používány následující nástroje síťového managementu, s nimiž musí být poptávaná zařízení kompatibilní.</w:t>
      </w:r>
    </w:p>
    <w:p w:rsidR="00B43584" w:rsidRPr="00921DFD" w:rsidRDefault="00F52185" w:rsidP="0045299F">
      <w:pPr>
        <w:pStyle w:val="Nadpis4"/>
        <w:spacing w:line="276" w:lineRule="auto"/>
        <w:rPr>
          <w:rFonts w:ascii="Garamond" w:hAnsi="Garamond"/>
          <w:sz w:val="20"/>
          <w:szCs w:val="20"/>
        </w:rPr>
      </w:pPr>
      <w:r w:rsidRPr="00921DFD">
        <w:rPr>
          <w:rFonts w:ascii="Garamond" w:hAnsi="Garamond"/>
          <w:sz w:val="22"/>
          <w:szCs w:val="22"/>
        </w:rPr>
        <w:t>Správa konfigurací</w:t>
      </w:r>
    </w:p>
    <w:p w:rsidR="00B43584" w:rsidRPr="00921DFD" w:rsidRDefault="00F52185" w:rsidP="0045299F">
      <w:pPr>
        <w:pStyle w:val="Bezmezer"/>
        <w:spacing w:line="276" w:lineRule="auto"/>
        <w:rPr>
          <w:rFonts w:ascii="Garamond" w:hAnsi="Garamond"/>
          <w:sz w:val="20"/>
          <w:szCs w:val="20"/>
        </w:rPr>
      </w:pPr>
      <w:r w:rsidRPr="00921DFD">
        <w:rPr>
          <w:rFonts w:ascii="Garamond" w:hAnsi="Garamond"/>
          <w:sz w:val="20"/>
          <w:szCs w:val="20"/>
        </w:rPr>
        <w:t>Zálohování konfigurací všech aktivních komunikačních prvků Cisco je prováděno centrálně automaticky pomocí systému RANCID</w:t>
      </w:r>
      <w:r w:rsidRPr="00921DFD">
        <w:rPr>
          <w:rStyle w:val="Znakapoznpodarou1"/>
          <w:rFonts w:ascii="Garamond" w:hAnsi="Garamond"/>
          <w:sz w:val="20"/>
          <w:szCs w:val="20"/>
        </w:rPr>
        <w:footnoteReference w:id="1"/>
      </w:r>
      <w:r w:rsidRPr="00921DFD">
        <w:rPr>
          <w:rFonts w:ascii="Garamond" w:hAnsi="Garamond"/>
          <w:sz w:val="20"/>
          <w:szCs w:val="20"/>
        </w:rPr>
        <w:t xml:space="preserve"> s webovou nadstavbou </w:t>
      </w:r>
      <w:proofErr w:type="spellStart"/>
      <w:r w:rsidRPr="00921DFD">
        <w:rPr>
          <w:rFonts w:ascii="Garamond" w:hAnsi="Garamond"/>
          <w:sz w:val="20"/>
          <w:szCs w:val="20"/>
        </w:rPr>
        <w:t>Subversion</w:t>
      </w:r>
      <w:proofErr w:type="spellEnd"/>
      <w:r w:rsidRPr="00921DFD">
        <w:rPr>
          <w:rFonts w:ascii="Garamond" w:hAnsi="Garamond"/>
          <w:sz w:val="20"/>
          <w:szCs w:val="20"/>
        </w:rPr>
        <w:t xml:space="preserve"> (pro přehledné zobrazování změn) periodicky alespoň jednou denně. Archivace (změn) historie konfigurací je udržována minimálně po dobu jednoho roku. Navíc jsou paralelně zálohovány konfigurace (a jejich přehledných sumárních změny) všech aktivních komunikačních prvků Cisco pomocí </w:t>
      </w:r>
      <w:r w:rsidRPr="00921DFD">
        <w:rPr>
          <w:rFonts w:ascii="Garamond" w:hAnsi="Garamond"/>
          <w:sz w:val="20"/>
          <w:szCs w:val="20"/>
        </w:rPr>
        <w:lastRenderedPageBreak/>
        <w:t xml:space="preserve">systému </w:t>
      </w:r>
      <w:proofErr w:type="spellStart"/>
      <w:r w:rsidRPr="00921DFD">
        <w:rPr>
          <w:rFonts w:ascii="Garamond" w:hAnsi="Garamond"/>
          <w:sz w:val="20"/>
          <w:szCs w:val="20"/>
        </w:rPr>
        <w:t>NeDi</w:t>
      </w:r>
      <w:proofErr w:type="spellEnd"/>
      <w:r w:rsidRPr="00921DFD">
        <w:rPr>
          <w:rStyle w:val="Znakapoznpodarou1"/>
          <w:rFonts w:ascii="Garamond" w:hAnsi="Garamond"/>
          <w:sz w:val="20"/>
          <w:szCs w:val="20"/>
        </w:rPr>
        <w:footnoteReference w:id="2"/>
      </w:r>
      <w:r w:rsidRPr="00921DFD">
        <w:rPr>
          <w:rFonts w:ascii="Garamond" w:hAnsi="Garamond"/>
          <w:sz w:val="20"/>
          <w:szCs w:val="20"/>
        </w:rPr>
        <w:t xml:space="preserve">  periodicky alespoň jednou denně. Archivace (změn) historie konfigurací je opět v systému </w:t>
      </w:r>
      <w:proofErr w:type="spellStart"/>
      <w:r w:rsidRPr="00921DFD">
        <w:rPr>
          <w:rFonts w:ascii="Garamond" w:hAnsi="Garamond"/>
          <w:sz w:val="20"/>
          <w:szCs w:val="20"/>
        </w:rPr>
        <w:t>NeDi</w:t>
      </w:r>
      <w:proofErr w:type="spellEnd"/>
      <w:r w:rsidRPr="00921DFD">
        <w:rPr>
          <w:rFonts w:ascii="Garamond" w:hAnsi="Garamond"/>
          <w:sz w:val="20"/>
          <w:szCs w:val="20"/>
        </w:rPr>
        <w:t xml:space="preserve"> udržována minimálně po dobu jednoho roku.</w:t>
      </w:r>
    </w:p>
    <w:p w:rsidR="00B43584" w:rsidRPr="00921DFD" w:rsidRDefault="00F52185" w:rsidP="0045299F">
      <w:pPr>
        <w:pStyle w:val="Bezmezer"/>
        <w:spacing w:line="276" w:lineRule="auto"/>
        <w:rPr>
          <w:rFonts w:ascii="Garamond" w:hAnsi="Garamond"/>
        </w:rPr>
      </w:pPr>
      <w:r w:rsidRPr="00921DFD">
        <w:rPr>
          <w:rFonts w:ascii="Garamond" w:hAnsi="Garamond"/>
          <w:sz w:val="20"/>
          <w:szCs w:val="20"/>
        </w:rPr>
        <w:t xml:space="preserve">Pro hromadné konfigurace skupin zařízení se využívají systémy </w:t>
      </w:r>
      <w:proofErr w:type="spellStart"/>
      <w:r w:rsidRPr="00921DFD">
        <w:rPr>
          <w:rFonts w:ascii="Garamond" w:hAnsi="Garamond"/>
          <w:sz w:val="20"/>
          <w:szCs w:val="20"/>
        </w:rPr>
        <w:t>Netmanager</w:t>
      </w:r>
      <w:proofErr w:type="spellEnd"/>
      <w:r w:rsidRPr="00921DFD">
        <w:rPr>
          <w:rStyle w:val="Znakypropoznmkupodarou"/>
          <w:rFonts w:ascii="Garamond" w:hAnsi="Garamond"/>
          <w:sz w:val="20"/>
          <w:szCs w:val="20"/>
        </w:rPr>
        <w:footnoteReference w:id="3"/>
      </w:r>
      <w:r w:rsidRPr="00921DFD">
        <w:rPr>
          <w:rFonts w:ascii="Garamond" w:hAnsi="Garamond"/>
          <w:sz w:val="20"/>
          <w:szCs w:val="20"/>
        </w:rPr>
        <w:t xml:space="preserve">, umožňující paralelní vykonávání příkazů, a </w:t>
      </w:r>
      <w:proofErr w:type="spellStart"/>
      <w:r w:rsidRPr="00921DFD">
        <w:rPr>
          <w:rFonts w:ascii="Garamond" w:hAnsi="Garamond"/>
          <w:sz w:val="20"/>
          <w:szCs w:val="20"/>
        </w:rPr>
        <w:t>NeDi</w:t>
      </w:r>
      <w:proofErr w:type="spellEnd"/>
      <w:r w:rsidRPr="00921DFD">
        <w:rPr>
          <w:rFonts w:ascii="Garamond" w:hAnsi="Garamond"/>
          <w:sz w:val="20"/>
          <w:szCs w:val="20"/>
        </w:rPr>
        <w:t>.</w:t>
      </w:r>
    </w:p>
    <w:p w:rsidR="00B43584" w:rsidRPr="00921DFD" w:rsidRDefault="00F52185" w:rsidP="0045299F">
      <w:pPr>
        <w:pStyle w:val="Nadpis4"/>
        <w:spacing w:line="276" w:lineRule="auto"/>
        <w:rPr>
          <w:rFonts w:ascii="Garamond" w:hAnsi="Garamond"/>
          <w:sz w:val="20"/>
          <w:szCs w:val="20"/>
        </w:rPr>
      </w:pPr>
      <w:r w:rsidRPr="00921DFD">
        <w:rPr>
          <w:rFonts w:ascii="Garamond" w:hAnsi="Garamond"/>
          <w:sz w:val="22"/>
          <w:szCs w:val="22"/>
        </w:rPr>
        <w:t>Správa bezdrátové sítě</w:t>
      </w:r>
    </w:p>
    <w:p w:rsidR="00B43584" w:rsidRPr="00921DFD" w:rsidRDefault="00F52185" w:rsidP="0045299F">
      <w:pPr>
        <w:pStyle w:val="Bezmezer"/>
        <w:spacing w:line="276" w:lineRule="auto"/>
        <w:rPr>
          <w:rFonts w:ascii="Garamond" w:hAnsi="Garamond"/>
        </w:rPr>
      </w:pPr>
      <w:r w:rsidRPr="00921DFD">
        <w:rPr>
          <w:rFonts w:ascii="Garamond" w:hAnsi="Garamond"/>
          <w:sz w:val="20"/>
          <w:szCs w:val="20"/>
        </w:rPr>
        <w:t xml:space="preserve">Na ZČU je provozována bezdrátová síť </w:t>
      </w:r>
      <w:proofErr w:type="spellStart"/>
      <w:r w:rsidRPr="00921DFD">
        <w:rPr>
          <w:rFonts w:ascii="Garamond" w:hAnsi="Garamond"/>
          <w:sz w:val="20"/>
          <w:szCs w:val="20"/>
        </w:rPr>
        <w:t>eduroam</w:t>
      </w:r>
      <w:proofErr w:type="spellEnd"/>
      <w:r w:rsidRPr="00921DFD">
        <w:rPr>
          <w:rStyle w:val="Znakapoznpodarou1"/>
          <w:rFonts w:ascii="Garamond" w:hAnsi="Garamond"/>
          <w:sz w:val="20"/>
          <w:szCs w:val="20"/>
        </w:rPr>
        <w:footnoteReference w:id="4"/>
      </w:r>
      <w:r w:rsidRPr="00921DFD">
        <w:rPr>
          <w:rFonts w:ascii="Garamond" w:hAnsi="Garamond"/>
          <w:sz w:val="20"/>
          <w:szCs w:val="20"/>
        </w:rPr>
        <w:t xml:space="preserve">, která podporuje IP mobilitu a roaming uživatelů v rámci české sítě národního výzkumu a vzdělávání. Kromě toho je provozována síť </w:t>
      </w:r>
      <w:proofErr w:type="spellStart"/>
      <w:r w:rsidRPr="00921DFD">
        <w:rPr>
          <w:rFonts w:ascii="Garamond" w:hAnsi="Garamond"/>
          <w:sz w:val="20"/>
          <w:szCs w:val="20"/>
        </w:rPr>
        <w:t>zcu</w:t>
      </w:r>
      <w:proofErr w:type="spellEnd"/>
      <w:r w:rsidRPr="00921DFD">
        <w:rPr>
          <w:rFonts w:ascii="Garamond" w:hAnsi="Garamond"/>
          <w:sz w:val="20"/>
          <w:szCs w:val="20"/>
        </w:rPr>
        <w:t xml:space="preserve">-mobile, která mobilitu a roaming nepodporuje. Pro její provoz byl vyvinut vlastní systém založený na open-source řešení. Obě řešení jsou navázána na AAA infrastrukturu založenou na ověřovacím serveru </w:t>
      </w:r>
      <w:proofErr w:type="spellStart"/>
      <w:r w:rsidRPr="00921DFD">
        <w:rPr>
          <w:rFonts w:ascii="Garamond" w:hAnsi="Garamond"/>
          <w:sz w:val="20"/>
          <w:szCs w:val="20"/>
        </w:rPr>
        <w:t>freeRADIUS</w:t>
      </w:r>
      <w:proofErr w:type="spellEnd"/>
      <w:r w:rsidRPr="00921DFD">
        <w:rPr>
          <w:rStyle w:val="Znakapoznpodarou1"/>
          <w:rFonts w:ascii="Garamond" w:hAnsi="Garamond"/>
          <w:sz w:val="20"/>
          <w:szCs w:val="20"/>
        </w:rPr>
        <w:footnoteReference w:id="5"/>
      </w:r>
      <w:r w:rsidRPr="00921DFD">
        <w:rPr>
          <w:rFonts w:ascii="Garamond" w:hAnsi="Garamond"/>
          <w:sz w:val="20"/>
          <w:szCs w:val="20"/>
        </w:rPr>
        <w:t>. Pro správu a konfiguraci bezdrátových přístupových bodů je využíváno centralizované řešení. Jako centrální prvky jsou použity tři bezdrátové řadiče</w:t>
      </w:r>
      <w:r w:rsidRPr="00921DFD">
        <w:rPr>
          <w:rStyle w:val="Znakapoznpodarou1"/>
          <w:rFonts w:ascii="Garamond" w:hAnsi="Garamond"/>
          <w:sz w:val="20"/>
          <w:szCs w:val="20"/>
        </w:rPr>
        <w:footnoteReference w:id="6"/>
      </w:r>
      <w:r w:rsidRPr="00921DFD">
        <w:rPr>
          <w:rFonts w:ascii="Garamond" w:hAnsi="Garamond"/>
          <w:sz w:val="20"/>
          <w:szCs w:val="20"/>
        </w:rPr>
        <w:t xml:space="preserve"> pracující v režimu </w:t>
      </w:r>
      <w:proofErr w:type="spellStart"/>
      <w:r w:rsidRPr="00921DFD">
        <w:rPr>
          <w:rFonts w:ascii="Garamond" w:hAnsi="Garamond"/>
          <w:sz w:val="20"/>
          <w:szCs w:val="20"/>
        </w:rPr>
        <w:t>active</w:t>
      </w:r>
      <w:proofErr w:type="spellEnd"/>
      <w:r w:rsidRPr="00921DFD">
        <w:rPr>
          <w:rFonts w:ascii="Garamond" w:hAnsi="Garamond"/>
          <w:sz w:val="20"/>
          <w:szCs w:val="20"/>
        </w:rPr>
        <w:t>/</w:t>
      </w:r>
      <w:proofErr w:type="spellStart"/>
      <w:r w:rsidRPr="00921DFD">
        <w:rPr>
          <w:rFonts w:ascii="Garamond" w:hAnsi="Garamond"/>
          <w:sz w:val="20"/>
          <w:szCs w:val="20"/>
        </w:rPr>
        <w:t>standby</w:t>
      </w:r>
      <w:proofErr w:type="spellEnd"/>
      <w:r w:rsidRPr="00921DFD">
        <w:rPr>
          <w:rFonts w:ascii="Garamond" w:hAnsi="Garamond"/>
          <w:sz w:val="20"/>
          <w:szCs w:val="20"/>
        </w:rPr>
        <w:t>, které jsou schopny současně spravovat až 1100 AP. K udržení konzistentní konfigurace obou bezdrátových řadičů je používán specializovaný software</w:t>
      </w:r>
      <w:r w:rsidRPr="00921DFD">
        <w:rPr>
          <w:rStyle w:val="Znakapoznpodarou1"/>
          <w:rFonts w:ascii="Garamond" w:hAnsi="Garamond"/>
          <w:sz w:val="20"/>
          <w:szCs w:val="20"/>
        </w:rPr>
        <w:footnoteReference w:id="7"/>
      </w:r>
      <w:r w:rsidRPr="00921DFD">
        <w:rPr>
          <w:rFonts w:ascii="Garamond" w:hAnsi="Garamond"/>
          <w:sz w:val="20"/>
          <w:szCs w:val="20"/>
        </w:rPr>
        <w:t>.</w:t>
      </w:r>
    </w:p>
    <w:p w:rsidR="00B43584" w:rsidRPr="00921DFD" w:rsidRDefault="00F52185" w:rsidP="0045299F">
      <w:pPr>
        <w:pStyle w:val="Nadpis4"/>
        <w:spacing w:line="276" w:lineRule="auto"/>
        <w:rPr>
          <w:rFonts w:ascii="Garamond" w:hAnsi="Garamond"/>
          <w:sz w:val="20"/>
          <w:szCs w:val="20"/>
        </w:rPr>
      </w:pPr>
      <w:r w:rsidRPr="00921DFD">
        <w:rPr>
          <w:rFonts w:ascii="Garamond" w:hAnsi="Garamond"/>
          <w:sz w:val="22"/>
          <w:szCs w:val="22"/>
        </w:rPr>
        <w:t>Inventarizace síťových zařízení</w:t>
      </w:r>
    </w:p>
    <w:p w:rsidR="00B43584" w:rsidRPr="00921DFD" w:rsidRDefault="00F52185" w:rsidP="0045299F">
      <w:pPr>
        <w:pStyle w:val="Bezmezer"/>
        <w:spacing w:line="276" w:lineRule="auto"/>
        <w:rPr>
          <w:rFonts w:ascii="Garamond" w:hAnsi="Garamond"/>
          <w:sz w:val="20"/>
          <w:szCs w:val="20"/>
        </w:rPr>
      </w:pPr>
      <w:r w:rsidRPr="00921DFD">
        <w:rPr>
          <w:rFonts w:ascii="Garamond" w:hAnsi="Garamond"/>
          <w:sz w:val="20"/>
          <w:szCs w:val="20"/>
        </w:rPr>
        <w:t>Pro inventarizaci veškerých síťových zařízení (typicky aktivních komunikačních prvků a koncových zařízení jako jsou uživatelská PC, notebooky, servery a síťové tiskárny) se využívají dva druhy nástrojů:</w:t>
      </w:r>
    </w:p>
    <w:p w:rsidR="00B43584" w:rsidRPr="00921DFD" w:rsidRDefault="00F52185" w:rsidP="0045299F">
      <w:pPr>
        <w:pStyle w:val="Bezmezer"/>
        <w:numPr>
          <w:ilvl w:val="0"/>
          <w:numId w:val="4"/>
        </w:numPr>
        <w:spacing w:line="276" w:lineRule="auto"/>
        <w:rPr>
          <w:rFonts w:ascii="Garamond" w:hAnsi="Garamond"/>
          <w:sz w:val="20"/>
          <w:szCs w:val="20"/>
        </w:rPr>
      </w:pPr>
      <w:r w:rsidRPr="00921DFD">
        <w:rPr>
          <w:rFonts w:ascii="Garamond" w:hAnsi="Garamond"/>
          <w:sz w:val="20"/>
          <w:szCs w:val="20"/>
        </w:rPr>
        <w:t xml:space="preserve">registrační systém </w:t>
      </w:r>
      <w:proofErr w:type="spellStart"/>
      <w:r w:rsidRPr="00921DFD">
        <w:rPr>
          <w:rFonts w:ascii="Garamond" w:hAnsi="Garamond"/>
          <w:sz w:val="20"/>
          <w:szCs w:val="20"/>
        </w:rPr>
        <w:t>Sauron</w:t>
      </w:r>
      <w:proofErr w:type="spellEnd"/>
      <w:r w:rsidRPr="00921DFD">
        <w:rPr>
          <w:rStyle w:val="Znakypropoznmkupodarou"/>
          <w:rFonts w:ascii="Garamond" w:hAnsi="Garamond"/>
          <w:sz w:val="20"/>
          <w:szCs w:val="20"/>
        </w:rPr>
        <w:footnoteReference w:id="8"/>
      </w:r>
      <w:r w:rsidRPr="00921DFD">
        <w:rPr>
          <w:rFonts w:ascii="Garamond" w:hAnsi="Garamond"/>
          <w:sz w:val="20"/>
          <w:szCs w:val="20"/>
        </w:rPr>
        <w:t xml:space="preserve"> v prostředí sítě ZČU (uživatelé a administrátoři registrují síťová zařízení pomocí služby „</w:t>
      </w:r>
      <w:proofErr w:type="spellStart"/>
      <w:r w:rsidRPr="00921DFD">
        <w:rPr>
          <w:rFonts w:ascii="Garamond" w:hAnsi="Garamond"/>
          <w:sz w:val="20"/>
          <w:szCs w:val="20"/>
        </w:rPr>
        <w:t>hostmaster</w:t>
      </w:r>
      <w:proofErr w:type="spellEnd"/>
      <w:r w:rsidRPr="00921DFD">
        <w:rPr>
          <w:rFonts w:ascii="Garamond" w:hAnsi="Garamond"/>
          <w:sz w:val="20"/>
          <w:szCs w:val="20"/>
        </w:rPr>
        <w:t xml:space="preserve">“) a registrační systém </w:t>
      </w:r>
      <w:proofErr w:type="spellStart"/>
      <w:r w:rsidRPr="00921DFD">
        <w:rPr>
          <w:rFonts w:ascii="Garamond" w:hAnsi="Garamond"/>
          <w:sz w:val="20"/>
          <w:szCs w:val="20"/>
        </w:rPr>
        <w:t>Knet</w:t>
      </w:r>
      <w:proofErr w:type="spellEnd"/>
      <w:r w:rsidRPr="00921DFD">
        <w:rPr>
          <w:rStyle w:val="Znakypropoznmkupodarou"/>
          <w:rFonts w:ascii="Garamond" w:hAnsi="Garamond"/>
          <w:sz w:val="20"/>
          <w:szCs w:val="20"/>
        </w:rPr>
        <w:footnoteReference w:id="9"/>
      </w:r>
      <w:r w:rsidRPr="00921DFD">
        <w:rPr>
          <w:rFonts w:ascii="Garamond" w:hAnsi="Garamond"/>
          <w:sz w:val="20"/>
          <w:szCs w:val="20"/>
        </w:rPr>
        <w:t xml:space="preserve"> v prostředí kolejní sítě (včetně funkce řízení přístupu oprávněných uživatelů do sítě na základě konfigurace kolejních DHCP/DNS serverů a pravidel na centrálním kolejním firewallu)</w:t>
      </w:r>
    </w:p>
    <w:p w:rsidR="00B43584" w:rsidRPr="00921DFD" w:rsidRDefault="00F52185" w:rsidP="0045299F">
      <w:pPr>
        <w:pStyle w:val="Bezmezer"/>
        <w:numPr>
          <w:ilvl w:val="0"/>
          <w:numId w:val="4"/>
        </w:numPr>
        <w:spacing w:line="276" w:lineRule="auto"/>
        <w:rPr>
          <w:rFonts w:ascii="Garamond" w:hAnsi="Garamond"/>
        </w:rPr>
      </w:pPr>
      <w:r w:rsidRPr="00921DFD">
        <w:rPr>
          <w:rFonts w:ascii="Garamond" w:hAnsi="Garamond"/>
          <w:sz w:val="20"/>
          <w:szCs w:val="20"/>
        </w:rPr>
        <w:t xml:space="preserve">on-line systémy </w:t>
      </w:r>
      <w:proofErr w:type="spellStart"/>
      <w:r w:rsidRPr="00921DFD">
        <w:rPr>
          <w:rFonts w:ascii="Garamond" w:hAnsi="Garamond"/>
          <w:sz w:val="20"/>
          <w:szCs w:val="20"/>
        </w:rPr>
        <w:t>Netdisco</w:t>
      </w:r>
      <w:proofErr w:type="spellEnd"/>
      <w:r w:rsidRPr="00921DFD">
        <w:rPr>
          <w:rStyle w:val="Znakypropoznmkupodarou"/>
          <w:rFonts w:ascii="Garamond" w:hAnsi="Garamond"/>
          <w:sz w:val="20"/>
          <w:szCs w:val="20"/>
        </w:rPr>
        <w:footnoteReference w:id="10"/>
      </w:r>
      <w:r w:rsidRPr="00921DFD">
        <w:rPr>
          <w:rFonts w:ascii="Garamond" w:hAnsi="Garamond"/>
          <w:sz w:val="20"/>
          <w:szCs w:val="20"/>
        </w:rPr>
        <w:t xml:space="preserve"> a </w:t>
      </w:r>
      <w:proofErr w:type="spellStart"/>
      <w:r w:rsidRPr="00921DFD">
        <w:rPr>
          <w:rFonts w:ascii="Garamond" w:hAnsi="Garamond"/>
          <w:sz w:val="20"/>
          <w:szCs w:val="20"/>
        </w:rPr>
        <w:t>NeDi</w:t>
      </w:r>
      <w:proofErr w:type="spellEnd"/>
      <w:r w:rsidRPr="00921DFD">
        <w:rPr>
          <w:rFonts w:ascii="Garamond" w:hAnsi="Garamond"/>
          <w:sz w:val="20"/>
          <w:szCs w:val="20"/>
        </w:rPr>
        <w:t>, které na základě periodicky získávaných informací z aktivních komunikačních prvků pomocí protokolů SNMP a CDP poskytují informace o zařízeních připojených do sítě (např. počty, typy a verze OS aktivních prvků, informace o topologii sítě, VLAN, IP podsítích, bezdrátových SSID, mapování MAC adres na IP adresy, připojení MAC/IP adres za konkrétními fyzickými porty jednotlivých přepínačů, informace o SMB atd.</w:t>
      </w:r>
      <w:r w:rsidRPr="00921DFD">
        <w:rPr>
          <w:rStyle w:val="Znakypropoznmkupodarou"/>
          <w:rFonts w:ascii="Garamond" w:hAnsi="Garamond"/>
          <w:sz w:val="20"/>
          <w:szCs w:val="20"/>
        </w:rPr>
        <w:footnoteReference w:id="11"/>
      </w:r>
      <w:r w:rsidRPr="00921DFD">
        <w:rPr>
          <w:rFonts w:ascii="Garamond" w:hAnsi="Garamond"/>
          <w:sz w:val="20"/>
          <w:szCs w:val="20"/>
        </w:rPr>
        <w:t>) s možností pokročilého vyhledávání (např. nalezení fyzického připojení zařízení s danou IP/MAC adresou, nalezení duplicitních MAC/IP adres apod.), včetně uchovávání stavové historie.</w:t>
      </w:r>
    </w:p>
    <w:p w:rsidR="00B43584" w:rsidRPr="00921DFD" w:rsidRDefault="00F52185" w:rsidP="0045299F">
      <w:pPr>
        <w:pStyle w:val="Nadpis4"/>
        <w:spacing w:line="276" w:lineRule="auto"/>
        <w:rPr>
          <w:rFonts w:ascii="Garamond" w:hAnsi="Garamond"/>
          <w:sz w:val="22"/>
          <w:szCs w:val="22"/>
        </w:rPr>
      </w:pPr>
      <w:r w:rsidRPr="00921DFD">
        <w:rPr>
          <w:rFonts w:ascii="Garamond" w:hAnsi="Garamond"/>
          <w:sz w:val="22"/>
          <w:szCs w:val="22"/>
        </w:rPr>
        <w:t>Monitorování provozu</w:t>
      </w:r>
    </w:p>
    <w:p w:rsidR="00B43584" w:rsidRPr="00921DFD" w:rsidRDefault="00F52185" w:rsidP="0045299F">
      <w:pPr>
        <w:pStyle w:val="Nadpis5"/>
        <w:spacing w:line="276" w:lineRule="auto"/>
        <w:rPr>
          <w:rFonts w:ascii="Garamond" w:hAnsi="Garamond"/>
          <w:sz w:val="20"/>
          <w:szCs w:val="20"/>
        </w:rPr>
      </w:pPr>
      <w:r w:rsidRPr="00921DFD">
        <w:rPr>
          <w:rFonts w:ascii="Garamond" w:hAnsi="Garamond"/>
          <w:sz w:val="22"/>
          <w:szCs w:val="22"/>
        </w:rPr>
        <w:t>Provozní trendy</w:t>
      </w:r>
    </w:p>
    <w:p w:rsidR="00B43584" w:rsidRPr="00921DFD" w:rsidRDefault="00F52185" w:rsidP="0045299F">
      <w:pPr>
        <w:pStyle w:val="Bezmezer"/>
        <w:spacing w:line="276" w:lineRule="auto"/>
        <w:rPr>
          <w:rFonts w:ascii="Garamond" w:hAnsi="Garamond"/>
          <w:sz w:val="20"/>
          <w:szCs w:val="20"/>
        </w:rPr>
      </w:pPr>
      <w:r w:rsidRPr="00921DFD">
        <w:rPr>
          <w:rFonts w:ascii="Garamond" w:hAnsi="Garamond"/>
          <w:sz w:val="20"/>
          <w:szCs w:val="20"/>
        </w:rPr>
        <w:t>Pro sledování non</w:t>
      </w:r>
      <w:r w:rsidRPr="00921DFD">
        <w:rPr>
          <w:rFonts w:ascii="Garamond" w:hAnsi="Garamond"/>
          <w:sz w:val="20"/>
          <w:szCs w:val="20"/>
        </w:rPr>
        <w:noBreakHyphen/>
        <w:t xml:space="preserve">stop dostupnosti na úrovni služeb se používá systém </w:t>
      </w:r>
      <w:proofErr w:type="spellStart"/>
      <w:r w:rsidRPr="00921DFD">
        <w:rPr>
          <w:rFonts w:ascii="Garamond" w:hAnsi="Garamond"/>
          <w:sz w:val="20"/>
          <w:szCs w:val="20"/>
        </w:rPr>
        <w:t>Nagios</w:t>
      </w:r>
      <w:proofErr w:type="spellEnd"/>
      <w:r w:rsidRPr="00921DFD">
        <w:rPr>
          <w:rStyle w:val="Znakypropoznmkupodarou"/>
          <w:rFonts w:ascii="Garamond" w:hAnsi="Garamond"/>
          <w:sz w:val="20"/>
          <w:szCs w:val="20"/>
        </w:rPr>
        <w:footnoteReference w:id="12"/>
      </w:r>
      <w:r w:rsidRPr="00921DFD">
        <w:rPr>
          <w:rFonts w:ascii="Garamond" w:hAnsi="Garamond"/>
          <w:sz w:val="20"/>
          <w:szCs w:val="20"/>
        </w:rPr>
        <w:t>, který je současně také využíván pro monitorování dostupnosti všech aktivních komunikačních prvků a služebních/management serverů, včetně konfigurace automatického upozorňování/eskalace e</w:t>
      </w:r>
      <w:r w:rsidRPr="00921DFD">
        <w:rPr>
          <w:rFonts w:ascii="Garamond" w:hAnsi="Garamond"/>
          <w:sz w:val="20"/>
          <w:szCs w:val="20"/>
        </w:rPr>
        <w:noBreakHyphen/>
        <w:t>mailem při detekci problémové/chybové situace.</w:t>
      </w:r>
    </w:p>
    <w:p w:rsidR="00B43584" w:rsidRPr="00921DFD" w:rsidRDefault="00F52185" w:rsidP="0045299F">
      <w:pPr>
        <w:pStyle w:val="Bezmezer"/>
        <w:spacing w:line="276" w:lineRule="auto"/>
        <w:rPr>
          <w:rFonts w:ascii="Garamond" w:hAnsi="Garamond"/>
          <w:sz w:val="20"/>
          <w:szCs w:val="20"/>
        </w:rPr>
      </w:pPr>
      <w:r w:rsidRPr="00921DFD">
        <w:rPr>
          <w:rFonts w:ascii="Garamond" w:hAnsi="Garamond"/>
          <w:sz w:val="20"/>
          <w:szCs w:val="20"/>
        </w:rPr>
        <w:t>Pro sledování non</w:t>
      </w:r>
      <w:r w:rsidRPr="00921DFD">
        <w:rPr>
          <w:rFonts w:ascii="Garamond" w:hAnsi="Garamond"/>
          <w:sz w:val="20"/>
          <w:szCs w:val="20"/>
        </w:rPr>
        <w:noBreakHyphen/>
        <w:t xml:space="preserve">stop dostupnosti na úrovni služeb pro systém </w:t>
      </w:r>
      <w:proofErr w:type="spellStart"/>
      <w:r w:rsidRPr="00921DFD">
        <w:rPr>
          <w:rFonts w:ascii="Garamond" w:hAnsi="Garamond"/>
          <w:sz w:val="20"/>
          <w:szCs w:val="20"/>
        </w:rPr>
        <w:t>VoIP</w:t>
      </w:r>
      <w:proofErr w:type="spellEnd"/>
      <w:r w:rsidRPr="00921DFD">
        <w:rPr>
          <w:rFonts w:ascii="Garamond" w:hAnsi="Garamond"/>
          <w:sz w:val="20"/>
          <w:szCs w:val="20"/>
        </w:rPr>
        <w:t xml:space="preserve"> ZČU se používá systém </w:t>
      </w:r>
      <w:proofErr w:type="spellStart"/>
      <w:r w:rsidRPr="00921DFD">
        <w:rPr>
          <w:rFonts w:ascii="Garamond" w:hAnsi="Garamond"/>
          <w:sz w:val="20"/>
          <w:szCs w:val="20"/>
        </w:rPr>
        <w:t>Nagios</w:t>
      </w:r>
      <w:proofErr w:type="spellEnd"/>
      <w:r w:rsidRPr="00921DFD">
        <w:rPr>
          <w:rStyle w:val="Znakypropoznmkupodarou"/>
          <w:rFonts w:ascii="Garamond" w:hAnsi="Garamond"/>
          <w:sz w:val="20"/>
          <w:szCs w:val="20"/>
        </w:rPr>
        <w:footnoteReference w:id="13"/>
      </w:r>
      <w:r w:rsidRPr="00921DFD">
        <w:rPr>
          <w:rFonts w:ascii="Garamond" w:hAnsi="Garamond"/>
          <w:sz w:val="20"/>
          <w:szCs w:val="20"/>
        </w:rPr>
        <w:t xml:space="preserve">, který je využíván pro monitorování dostupnosti všech aktivních komunikačních prvků a služebních/management serverů systému </w:t>
      </w:r>
      <w:proofErr w:type="spellStart"/>
      <w:r w:rsidRPr="00921DFD">
        <w:rPr>
          <w:rFonts w:ascii="Garamond" w:hAnsi="Garamond"/>
          <w:sz w:val="20"/>
          <w:szCs w:val="20"/>
        </w:rPr>
        <w:t>VoIP</w:t>
      </w:r>
      <w:proofErr w:type="spellEnd"/>
      <w:r w:rsidRPr="00921DFD">
        <w:rPr>
          <w:rFonts w:ascii="Garamond" w:hAnsi="Garamond"/>
          <w:sz w:val="20"/>
          <w:szCs w:val="20"/>
        </w:rPr>
        <w:t xml:space="preserve"> ZČU, včetně konfigurace automatického upozorňování/eskalace e</w:t>
      </w:r>
      <w:r w:rsidRPr="00921DFD">
        <w:rPr>
          <w:rFonts w:ascii="Garamond" w:hAnsi="Garamond"/>
          <w:sz w:val="20"/>
          <w:szCs w:val="20"/>
        </w:rPr>
        <w:noBreakHyphen/>
        <w:t>mailem při detekci problémové/chybové situace.</w:t>
      </w:r>
    </w:p>
    <w:p w:rsidR="00B43584" w:rsidRPr="00921DFD" w:rsidRDefault="00F52185" w:rsidP="0045299F">
      <w:pPr>
        <w:pStyle w:val="Bezmezer"/>
        <w:spacing w:line="276" w:lineRule="auto"/>
        <w:rPr>
          <w:rFonts w:ascii="Garamond" w:hAnsi="Garamond"/>
          <w:sz w:val="20"/>
          <w:szCs w:val="20"/>
        </w:rPr>
      </w:pPr>
      <w:r w:rsidRPr="00921DFD">
        <w:rPr>
          <w:rFonts w:ascii="Garamond" w:hAnsi="Garamond"/>
          <w:sz w:val="20"/>
          <w:szCs w:val="20"/>
        </w:rPr>
        <w:lastRenderedPageBreak/>
        <w:t>Pro sledování non</w:t>
      </w:r>
      <w:r w:rsidRPr="00921DFD">
        <w:rPr>
          <w:rFonts w:ascii="Garamond" w:hAnsi="Garamond"/>
          <w:sz w:val="20"/>
          <w:szCs w:val="20"/>
        </w:rPr>
        <w:noBreakHyphen/>
        <w:t xml:space="preserve">stop dostupnosti všech aktivních komunikačních prvků včetně IP telefonů se používá systém </w:t>
      </w:r>
      <w:proofErr w:type="spellStart"/>
      <w:r w:rsidRPr="00921DFD">
        <w:rPr>
          <w:rFonts w:ascii="Garamond" w:hAnsi="Garamond"/>
          <w:sz w:val="20"/>
          <w:szCs w:val="20"/>
        </w:rPr>
        <w:t>Mikrotik</w:t>
      </w:r>
      <w:proofErr w:type="spellEnd"/>
      <w:r w:rsidRPr="00921DFD">
        <w:rPr>
          <w:rFonts w:ascii="Garamond" w:hAnsi="Garamond"/>
          <w:sz w:val="20"/>
          <w:szCs w:val="20"/>
        </w:rPr>
        <w:t xml:space="preserve"> </w:t>
      </w:r>
      <w:proofErr w:type="spellStart"/>
      <w:r w:rsidRPr="00921DFD">
        <w:rPr>
          <w:rFonts w:ascii="Garamond" w:hAnsi="Garamond"/>
          <w:sz w:val="20"/>
          <w:szCs w:val="20"/>
        </w:rPr>
        <w:t>The</w:t>
      </w:r>
      <w:proofErr w:type="spellEnd"/>
      <w:r w:rsidRPr="00921DFD">
        <w:rPr>
          <w:rFonts w:ascii="Garamond" w:hAnsi="Garamond"/>
          <w:sz w:val="20"/>
          <w:szCs w:val="20"/>
        </w:rPr>
        <w:t xml:space="preserve"> </w:t>
      </w:r>
      <w:proofErr w:type="spellStart"/>
      <w:r w:rsidRPr="00921DFD">
        <w:rPr>
          <w:rFonts w:ascii="Garamond" w:hAnsi="Garamond"/>
          <w:sz w:val="20"/>
          <w:szCs w:val="20"/>
        </w:rPr>
        <w:t>Dude</w:t>
      </w:r>
      <w:proofErr w:type="spellEnd"/>
      <w:r w:rsidRPr="00921DFD">
        <w:rPr>
          <w:rStyle w:val="Znakypropoznmkupodarou"/>
          <w:rFonts w:ascii="Garamond" w:hAnsi="Garamond"/>
          <w:sz w:val="20"/>
          <w:szCs w:val="20"/>
        </w:rPr>
        <w:footnoteReference w:id="14"/>
      </w:r>
      <w:r w:rsidRPr="00921DFD">
        <w:rPr>
          <w:rFonts w:ascii="Garamond" w:hAnsi="Garamond"/>
          <w:sz w:val="20"/>
          <w:szCs w:val="20"/>
        </w:rPr>
        <w:t>.</w:t>
      </w:r>
    </w:p>
    <w:p w:rsidR="00B43584" w:rsidRPr="00921DFD" w:rsidRDefault="00F52185" w:rsidP="0045299F">
      <w:pPr>
        <w:pStyle w:val="Bezmezer"/>
        <w:spacing w:line="276" w:lineRule="auto"/>
        <w:rPr>
          <w:rFonts w:ascii="Garamond" w:hAnsi="Garamond"/>
          <w:sz w:val="20"/>
          <w:szCs w:val="20"/>
        </w:rPr>
      </w:pPr>
      <w:r w:rsidRPr="00921DFD">
        <w:rPr>
          <w:rFonts w:ascii="Garamond" w:hAnsi="Garamond"/>
          <w:sz w:val="20"/>
          <w:szCs w:val="20"/>
        </w:rPr>
        <w:t>Pro non</w:t>
      </w:r>
      <w:r w:rsidRPr="00921DFD">
        <w:rPr>
          <w:rFonts w:ascii="Garamond" w:hAnsi="Garamond"/>
          <w:sz w:val="20"/>
          <w:szCs w:val="20"/>
        </w:rPr>
        <w:noBreakHyphen/>
        <w:t>stop historii sledování základních L2 provozních charakteristik aktivních komunikačních prvků všech prostředí pomocí SNMP</w:t>
      </w:r>
      <w:r w:rsidRPr="00921DFD">
        <w:rPr>
          <w:rStyle w:val="Znakypropoznmkupodarou"/>
          <w:rFonts w:ascii="Garamond" w:hAnsi="Garamond"/>
          <w:sz w:val="20"/>
          <w:szCs w:val="20"/>
        </w:rPr>
        <w:footnoteReference w:id="15"/>
      </w:r>
      <w:r w:rsidRPr="00921DFD">
        <w:rPr>
          <w:rFonts w:ascii="Garamond" w:hAnsi="Garamond"/>
          <w:sz w:val="20"/>
          <w:szCs w:val="20"/>
        </w:rPr>
        <w:t xml:space="preserve"> (typicky zatížení CPU, obsazení operační paměti, stav napájecích zdrojů, teplota, počet BGP prefixů a stavové informace jednotlivých portů/rozhraní jako počet přenesených bytů/rámců/paketů, chybovost portů/rozhraní atd.) se používá optimální konfigurace dvojice nástrojů </w:t>
      </w:r>
      <w:proofErr w:type="spellStart"/>
      <w:r w:rsidRPr="00921DFD">
        <w:rPr>
          <w:rFonts w:ascii="Garamond" w:hAnsi="Garamond"/>
          <w:sz w:val="20"/>
          <w:szCs w:val="20"/>
        </w:rPr>
        <w:t>Cricket</w:t>
      </w:r>
      <w:proofErr w:type="spellEnd"/>
      <w:r w:rsidRPr="00921DFD">
        <w:rPr>
          <w:rStyle w:val="Znakypropoznmkupodarou"/>
          <w:rFonts w:ascii="Garamond" w:hAnsi="Garamond"/>
          <w:sz w:val="20"/>
          <w:szCs w:val="20"/>
        </w:rPr>
        <w:footnoteReference w:id="16"/>
      </w:r>
      <w:r w:rsidRPr="00921DFD">
        <w:rPr>
          <w:rFonts w:ascii="Garamond" w:hAnsi="Garamond"/>
          <w:sz w:val="20"/>
          <w:szCs w:val="20"/>
        </w:rPr>
        <w:t xml:space="preserve"> a </w:t>
      </w:r>
      <w:proofErr w:type="spellStart"/>
      <w:r w:rsidRPr="00921DFD">
        <w:rPr>
          <w:rFonts w:ascii="Garamond" w:hAnsi="Garamond"/>
          <w:sz w:val="20"/>
          <w:szCs w:val="20"/>
        </w:rPr>
        <w:t>Torrus</w:t>
      </w:r>
      <w:proofErr w:type="spellEnd"/>
      <w:r w:rsidRPr="00921DFD">
        <w:rPr>
          <w:rStyle w:val="Znakypropoznmkupodarou"/>
          <w:rFonts w:ascii="Garamond" w:hAnsi="Garamond"/>
          <w:sz w:val="20"/>
          <w:szCs w:val="20"/>
        </w:rPr>
        <w:footnoteReference w:id="17"/>
      </w:r>
      <w:r w:rsidRPr="00921DFD">
        <w:rPr>
          <w:rFonts w:ascii="Garamond" w:hAnsi="Garamond"/>
          <w:sz w:val="20"/>
          <w:szCs w:val="20"/>
        </w:rPr>
        <w:t xml:space="preserve">  pracujících nad RRD databázemi.</w:t>
      </w:r>
    </w:p>
    <w:p w:rsidR="00B43584" w:rsidRPr="00921DFD" w:rsidRDefault="00F52185" w:rsidP="0045299F">
      <w:pPr>
        <w:pStyle w:val="Bezmezer"/>
        <w:spacing w:line="276" w:lineRule="auto"/>
        <w:rPr>
          <w:rFonts w:ascii="Garamond" w:hAnsi="Garamond"/>
          <w:sz w:val="20"/>
          <w:szCs w:val="20"/>
        </w:rPr>
      </w:pPr>
      <w:r w:rsidRPr="00921DFD">
        <w:rPr>
          <w:rFonts w:ascii="Garamond" w:hAnsi="Garamond"/>
          <w:sz w:val="20"/>
          <w:szCs w:val="20"/>
        </w:rPr>
        <w:t xml:space="preserve">Pro sledování provozu na úrovni L3/L4 datových toků se využívá technologie </w:t>
      </w:r>
      <w:proofErr w:type="spellStart"/>
      <w:r w:rsidRPr="00921DFD">
        <w:rPr>
          <w:rFonts w:ascii="Garamond" w:hAnsi="Garamond"/>
          <w:sz w:val="20"/>
          <w:szCs w:val="20"/>
        </w:rPr>
        <w:t>NetFlow</w:t>
      </w:r>
      <w:proofErr w:type="spellEnd"/>
      <w:r w:rsidRPr="00921DFD">
        <w:rPr>
          <w:rFonts w:ascii="Garamond" w:hAnsi="Garamond"/>
          <w:sz w:val="20"/>
          <w:szCs w:val="20"/>
        </w:rPr>
        <w:t xml:space="preserve"> v9. </w:t>
      </w:r>
      <w:proofErr w:type="spellStart"/>
      <w:r w:rsidRPr="00921DFD">
        <w:rPr>
          <w:rFonts w:ascii="Garamond" w:hAnsi="Garamond"/>
          <w:sz w:val="20"/>
          <w:szCs w:val="20"/>
        </w:rPr>
        <w:t>NetFlow</w:t>
      </w:r>
      <w:proofErr w:type="spellEnd"/>
      <w:r w:rsidRPr="00921DFD">
        <w:rPr>
          <w:rFonts w:ascii="Garamond" w:hAnsi="Garamond"/>
          <w:sz w:val="20"/>
          <w:szCs w:val="20"/>
        </w:rPr>
        <w:t xml:space="preserve"> informace exportované ze směrovačů, linuxových firewallů (kolejní extranet) a specializované </w:t>
      </w:r>
      <w:proofErr w:type="spellStart"/>
      <w:r w:rsidRPr="00921DFD">
        <w:rPr>
          <w:rFonts w:ascii="Garamond" w:hAnsi="Garamond"/>
          <w:sz w:val="20"/>
          <w:szCs w:val="20"/>
        </w:rPr>
        <w:t>FlowMon</w:t>
      </w:r>
      <w:proofErr w:type="spellEnd"/>
      <w:r w:rsidRPr="00921DFD">
        <w:rPr>
          <w:rStyle w:val="Znakypropoznmkupodarou"/>
          <w:rFonts w:ascii="Garamond" w:hAnsi="Garamond"/>
          <w:sz w:val="20"/>
          <w:szCs w:val="20"/>
        </w:rPr>
        <w:footnoteReference w:id="18"/>
      </w:r>
      <w:r w:rsidRPr="00921DFD">
        <w:rPr>
          <w:rFonts w:ascii="Garamond" w:hAnsi="Garamond"/>
          <w:sz w:val="20"/>
          <w:szCs w:val="20"/>
        </w:rPr>
        <w:t xml:space="preserve"> sondy (kolejní intranet) se zpracovávají jednak nevzorkované pomocí produkčního IPv4 software </w:t>
      </w:r>
      <w:proofErr w:type="spellStart"/>
      <w:r w:rsidRPr="00921DFD">
        <w:rPr>
          <w:rFonts w:ascii="Garamond" w:hAnsi="Garamond"/>
          <w:sz w:val="20"/>
          <w:szCs w:val="20"/>
        </w:rPr>
        <w:t>Caligare</w:t>
      </w:r>
      <w:proofErr w:type="spellEnd"/>
      <w:r w:rsidRPr="00921DFD">
        <w:rPr>
          <w:rFonts w:ascii="Garamond" w:hAnsi="Garamond"/>
          <w:sz w:val="20"/>
          <w:szCs w:val="20"/>
        </w:rPr>
        <w:t xml:space="preserve"> </w:t>
      </w:r>
      <w:proofErr w:type="spellStart"/>
      <w:r w:rsidRPr="00921DFD">
        <w:rPr>
          <w:rFonts w:ascii="Garamond" w:hAnsi="Garamond"/>
          <w:sz w:val="20"/>
          <w:szCs w:val="20"/>
        </w:rPr>
        <w:t>Flow</w:t>
      </w:r>
      <w:proofErr w:type="spellEnd"/>
      <w:r w:rsidRPr="00921DFD">
        <w:rPr>
          <w:rFonts w:ascii="Garamond" w:hAnsi="Garamond"/>
          <w:sz w:val="20"/>
          <w:szCs w:val="20"/>
        </w:rPr>
        <w:t xml:space="preserve"> </w:t>
      </w:r>
      <w:proofErr w:type="spellStart"/>
      <w:r w:rsidRPr="00921DFD">
        <w:rPr>
          <w:rFonts w:ascii="Garamond" w:hAnsi="Garamond"/>
          <w:sz w:val="20"/>
          <w:szCs w:val="20"/>
        </w:rPr>
        <w:t>Inspector</w:t>
      </w:r>
      <w:proofErr w:type="spellEnd"/>
      <w:r w:rsidRPr="00921DFD">
        <w:rPr>
          <w:rFonts w:ascii="Garamond" w:hAnsi="Garamond"/>
          <w:sz w:val="20"/>
          <w:szCs w:val="20"/>
        </w:rPr>
        <w:t>/CFI</w:t>
      </w:r>
      <w:r w:rsidRPr="00921DFD">
        <w:rPr>
          <w:rStyle w:val="Znakypropoznmkupodarou"/>
          <w:rFonts w:ascii="Garamond" w:hAnsi="Garamond"/>
          <w:sz w:val="20"/>
          <w:szCs w:val="20"/>
        </w:rPr>
        <w:footnoteReference w:id="19"/>
      </w:r>
      <w:r w:rsidRPr="00921DFD">
        <w:rPr>
          <w:rFonts w:ascii="Garamond" w:hAnsi="Garamond"/>
          <w:sz w:val="20"/>
          <w:szCs w:val="20"/>
        </w:rPr>
        <w:t xml:space="preserve"> a jednak vzorkované 1:10 pomocí testovacího IPv4/IPv6 software FTAS</w:t>
      </w:r>
      <w:r w:rsidRPr="00921DFD">
        <w:rPr>
          <w:rStyle w:val="Znakypropoznmkupodarou"/>
          <w:rFonts w:ascii="Garamond" w:hAnsi="Garamond"/>
          <w:sz w:val="20"/>
          <w:szCs w:val="20"/>
        </w:rPr>
        <w:footnoteReference w:id="20"/>
      </w:r>
      <w:r w:rsidRPr="00921DFD">
        <w:rPr>
          <w:rFonts w:ascii="Garamond" w:hAnsi="Garamond"/>
          <w:sz w:val="20"/>
          <w:szCs w:val="20"/>
        </w:rPr>
        <w:t xml:space="preserve">. </w:t>
      </w:r>
    </w:p>
    <w:p w:rsidR="00B43584" w:rsidRPr="00921DFD" w:rsidRDefault="00F52185" w:rsidP="0045299F">
      <w:pPr>
        <w:pStyle w:val="Bezmezer"/>
        <w:spacing w:line="276" w:lineRule="auto"/>
        <w:rPr>
          <w:rFonts w:ascii="Garamond" w:hAnsi="Garamond"/>
          <w:sz w:val="20"/>
          <w:szCs w:val="20"/>
        </w:rPr>
      </w:pPr>
      <w:r w:rsidRPr="00921DFD">
        <w:rPr>
          <w:rFonts w:ascii="Garamond" w:hAnsi="Garamond"/>
          <w:sz w:val="20"/>
          <w:szCs w:val="20"/>
        </w:rPr>
        <w:t>Pro monitorování historie latence/</w:t>
      </w:r>
      <w:proofErr w:type="spellStart"/>
      <w:r w:rsidRPr="00921DFD">
        <w:rPr>
          <w:rFonts w:ascii="Garamond" w:hAnsi="Garamond"/>
          <w:sz w:val="20"/>
          <w:szCs w:val="20"/>
        </w:rPr>
        <w:t>jitteru</w:t>
      </w:r>
      <w:proofErr w:type="spellEnd"/>
      <w:r w:rsidRPr="00921DFD">
        <w:rPr>
          <w:rFonts w:ascii="Garamond" w:hAnsi="Garamond"/>
          <w:sz w:val="20"/>
          <w:szCs w:val="20"/>
        </w:rPr>
        <w:t xml:space="preserve">/ztrátovosti paketů (typicky </w:t>
      </w:r>
      <w:proofErr w:type="spellStart"/>
      <w:r w:rsidRPr="00921DFD">
        <w:rPr>
          <w:rFonts w:ascii="Garamond" w:hAnsi="Garamond"/>
          <w:sz w:val="20"/>
          <w:szCs w:val="20"/>
        </w:rPr>
        <w:t>VoIP</w:t>
      </w:r>
      <w:proofErr w:type="spellEnd"/>
      <w:r w:rsidRPr="00921DFD">
        <w:rPr>
          <w:rFonts w:ascii="Garamond" w:hAnsi="Garamond"/>
          <w:sz w:val="20"/>
          <w:szCs w:val="20"/>
        </w:rPr>
        <w:t xml:space="preserve"> subsystému) se používá aktivní nástroj </w:t>
      </w:r>
      <w:proofErr w:type="spellStart"/>
      <w:r w:rsidRPr="00921DFD">
        <w:rPr>
          <w:rFonts w:ascii="Garamond" w:hAnsi="Garamond"/>
          <w:sz w:val="20"/>
          <w:szCs w:val="20"/>
        </w:rPr>
        <w:t>Smokeping</w:t>
      </w:r>
      <w:proofErr w:type="spellEnd"/>
      <w:r w:rsidRPr="00921DFD">
        <w:rPr>
          <w:rStyle w:val="Znakypropoznmkupodarou"/>
          <w:rFonts w:ascii="Garamond" w:hAnsi="Garamond"/>
          <w:sz w:val="20"/>
          <w:szCs w:val="20"/>
        </w:rPr>
        <w:footnoteReference w:id="21"/>
      </w:r>
      <w:r w:rsidRPr="00921DFD">
        <w:rPr>
          <w:rFonts w:ascii="Garamond" w:hAnsi="Garamond"/>
          <w:sz w:val="20"/>
          <w:szCs w:val="20"/>
        </w:rPr>
        <w:t>.</w:t>
      </w:r>
    </w:p>
    <w:p w:rsidR="00B43584" w:rsidRPr="00921DFD" w:rsidRDefault="00F52185" w:rsidP="0045299F">
      <w:pPr>
        <w:pStyle w:val="Bezmezer"/>
        <w:spacing w:line="276" w:lineRule="auto"/>
        <w:rPr>
          <w:rFonts w:ascii="Garamond" w:hAnsi="Garamond"/>
          <w:sz w:val="20"/>
          <w:szCs w:val="20"/>
        </w:rPr>
      </w:pPr>
      <w:r w:rsidRPr="00921DFD">
        <w:rPr>
          <w:rFonts w:ascii="Garamond" w:hAnsi="Garamond"/>
          <w:sz w:val="20"/>
          <w:szCs w:val="20"/>
        </w:rPr>
        <w:t xml:space="preserve">Pro monitorování problémových provozních stavů se používá standardní mechanismus zpracování nevyžádaných deníkových zpráv generovaných aktivními prvky na bázi protokolu </w:t>
      </w:r>
      <w:proofErr w:type="spellStart"/>
      <w:r w:rsidRPr="00921DFD">
        <w:rPr>
          <w:rFonts w:ascii="Garamond" w:hAnsi="Garamond"/>
          <w:sz w:val="20"/>
          <w:szCs w:val="20"/>
        </w:rPr>
        <w:t>Syslog</w:t>
      </w:r>
      <w:proofErr w:type="spellEnd"/>
      <w:r w:rsidRPr="00921DFD">
        <w:rPr>
          <w:rFonts w:ascii="Garamond" w:hAnsi="Garamond"/>
          <w:sz w:val="20"/>
          <w:szCs w:val="20"/>
        </w:rPr>
        <w:t xml:space="preserve"> a SNMP trap, přičemž se navíc využívá i nadstavba </w:t>
      </w:r>
      <w:proofErr w:type="spellStart"/>
      <w:r w:rsidRPr="00921DFD">
        <w:rPr>
          <w:rFonts w:ascii="Garamond" w:hAnsi="Garamond"/>
          <w:sz w:val="20"/>
          <w:szCs w:val="20"/>
        </w:rPr>
        <w:t>Zenoss</w:t>
      </w:r>
      <w:proofErr w:type="spellEnd"/>
      <w:r w:rsidRPr="00921DFD">
        <w:rPr>
          <w:rFonts w:ascii="Garamond" w:hAnsi="Garamond"/>
          <w:sz w:val="20"/>
          <w:szCs w:val="20"/>
        </w:rPr>
        <w:t xml:space="preserve"> </w:t>
      </w:r>
      <w:proofErr w:type="spellStart"/>
      <w:r w:rsidRPr="00921DFD">
        <w:rPr>
          <w:rFonts w:ascii="Garamond" w:hAnsi="Garamond"/>
          <w:sz w:val="20"/>
          <w:szCs w:val="20"/>
        </w:rPr>
        <w:t>Core</w:t>
      </w:r>
      <w:proofErr w:type="spellEnd"/>
      <w:r w:rsidRPr="00921DFD">
        <w:rPr>
          <w:rStyle w:val="Znakypropoznmkupodarou"/>
          <w:rFonts w:ascii="Garamond" w:hAnsi="Garamond"/>
          <w:sz w:val="20"/>
          <w:szCs w:val="20"/>
        </w:rPr>
        <w:footnoteReference w:id="22"/>
      </w:r>
      <w:r w:rsidRPr="00921DFD">
        <w:rPr>
          <w:rFonts w:ascii="Garamond" w:hAnsi="Garamond"/>
          <w:sz w:val="20"/>
          <w:szCs w:val="20"/>
        </w:rPr>
        <w:t xml:space="preserve"> pro inteligentní korelaci trapů.</w:t>
      </w:r>
    </w:p>
    <w:p w:rsidR="00B43584" w:rsidRPr="00921DFD" w:rsidRDefault="00F52185" w:rsidP="0045299F">
      <w:pPr>
        <w:pStyle w:val="Bezmezer"/>
        <w:spacing w:line="276" w:lineRule="auto"/>
        <w:rPr>
          <w:rFonts w:ascii="Garamond" w:hAnsi="Garamond"/>
          <w:sz w:val="20"/>
          <w:szCs w:val="20"/>
        </w:rPr>
      </w:pPr>
      <w:r w:rsidRPr="00921DFD">
        <w:rPr>
          <w:rFonts w:ascii="Garamond" w:hAnsi="Garamond"/>
          <w:sz w:val="20"/>
          <w:szCs w:val="20"/>
        </w:rPr>
        <w:t>Bezpečnostní monitorování</w:t>
      </w:r>
    </w:p>
    <w:p w:rsidR="00B43584" w:rsidRPr="00921DFD" w:rsidRDefault="00F52185" w:rsidP="0045299F">
      <w:pPr>
        <w:pStyle w:val="Bezmezer"/>
        <w:spacing w:line="276" w:lineRule="auto"/>
        <w:rPr>
          <w:rFonts w:ascii="Garamond" w:hAnsi="Garamond"/>
          <w:sz w:val="20"/>
          <w:szCs w:val="20"/>
        </w:rPr>
      </w:pPr>
      <w:r w:rsidRPr="00921DFD">
        <w:rPr>
          <w:rFonts w:ascii="Garamond" w:hAnsi="Garamond"/>
          <w:sz w:val="20"/>
          <w:szCs w:val="20"/>
        </w:rPr>
        <w:t xml:space="preserve">Pro monitorování síťové bezpečnosti se jednak využívají standardní nástroje </w:t>
      </w:r>
      <w:proofErr w:type="spellStart"/>
      <w:r w:rsidRPr="00921DFD">
        <w:rPr>
          <w:rFonts w:ascii="Garamond" w:hAnsi="Garamond"/>
          <w:sz w:val="20"/>
          <w:szCs w:val="20"/>
        </w:rPr>
        <w:t>Syslog</w:t>
      </w:r>
      <w:proofErr w:type="spellEnd"/>
      <w:r w:rsidRPr="00921DFD">
        <w:rPr>
          <w:rFonts w:ascii="Garamond" w:hAnsi="Garamond"/>
          <w:sz w:val="20"/>
          <w:szCs w:val="20"/>
        </w:rPr>
        <w:t xml:space="preserve"> a SNMP trapy, které mohou být ještě dále inteligentně předzpracovány/filtrovány, korelovány a reportovány SIEM systémem zpracování </w:t>
      </w:r>
      <w:proofErr w:type="spellStart"/>
      <w:r w:rsidRPr="00921DFD">
        <w:rPr>
          <w:rFonts w:ascii="Garamond" w:hAnsi="Garamond"/>
          <w:sz w:val="20"/>
          <w:szCs w:val="20"/>
        </w:rPr>
        <w:t>Syslog</w:t>
      </w:r>
      <w:proofErr w:type="spellEnd"/>
      <w:r w:rsidRPr="00921DFD">
        <w:rPr>
          <w:rFonts w:ascii="Garamond" w:hAnsi="Garamond"/>
          <w:sz w:val="20"/>
          <w:szCs w:val="20"/>
        </w:rPr>
        <w:t xml:space="preserve"> hlášení z aktivních prvků OSSEC</w:t>
      </w:r>
      <w:r w:rsidRPr="00921DFD">
        <w:rPr>
          <w:rStyle w:val="Znakypropoznmkupodarou"/>
          <w:rFonts w:ascii="Garamond" w:hAnsi="Garamond"/>
          <w:sz w:val="20"/>
          <w:szCs w:val="20"/>
        </w:rPr>
        <w:footnoteReference w:id="23"/>
      </w:r>
      <w:r w:rsidRPr="00921DFD">
        <w:rPr>
          <w:rFonts w:ascii="Garamond" w:hAnsi="Garamond"/>
          <w:sz w:val="20"/>
          <w:szCs w:val="20"/>
        </w:rPr>
        <w:t xml:space="preserve"> a pro SNMP trapy systémem </w:t>
      </w:r>
      <w:proofErr w:type="spellStart"/>
      <w:r w:rsidRPr="00921DFD">
        <w:rPr>
          <w:rFonts w:ascii="Garamond" w:hAnsi="Garamond"/>
          <w:sz w:val="20"/>
          <w:szCs w:val="20"/>
        </w:rPr>
        <w:t>Zenoss</w:t>
      </w:r>
      <w:proofErr w:type="spellEnd"/>
      <w:r w:rsidRPr="00921DFD">
        <w:rPr>
          <w:rFonts w:ascii="Garamond" w:hAnsi="Garamond"/>
          <w:sz w:val="20"/>
          <w:szCs w:val="20"/>
        </w:rPr>
        <w:t xml:space="preserve"> </w:t>
      </w:r>
      <w:proofErr w:type="spellStart"/>
      <w:r w:rsidRPr="00921DFD">
        <w:rPr>
          <w:rFonts w:ascii="Garamond" w:hAnsi="Garamond"/>
          <w:sz w:val="20"/>
          <w:szCs w:val="20"/>
        </w:rPr>
        <w:t>Core</w:t>
      </w:r>
      <w:proofErr w:type="spellEnd"/>
      <w:r w:rsidRPr="00921DFD">
        <w:rPr>
          <w:rFonts w:ascii="Garamond" w:hAnsi="Garamond"/>
          <w:sz w:val="20"/>
          <w:szCs w:val="20"/>
        </w:rPr>
        <w:t>.</w:t>
      </w:r>
    </w:p>
    <w:p w:rsidR="00B43584" w:rsidRPr="00921DFD" w:rsidRDefault="00F52185" w:rsidP="0045299F">
      <w:pPr>
        <w:pStyle w:val="Bezmezer"/>
        <w:spacing w:line="276" w:lineRule="auto"/>
        <w:rPr>
          <w:rFonts w:ascii="Garamond" w:hAnsi="Garamond"/>
          <w:sz w:val="20"/>
          <w:szCs w:val="20"/>
        </w:rPr>
      </w:pPr>
      <w:r w:rsidRPr="00921DFD">
        <w:rPr>
          <w:rFonts w:ascii="Garamond" w:hAnsi="Garamond"/>
          <w:sz w:val="20"/>
          <w:szCs w:val="20"/>
        </w:rPr>
        <w:t xml:space="preserve">Přehled o anomáliích na úrovni automatické detekce podezřelých IPv4 datových toků podle analýzy </w:t>
      </w:r>
      <w:proofErr w:type="spellStart"/>
      <w:r w:rsidRPr="00921DFD">
        <w:rPr>
          <w:rFonts w:ascii="Garamond" w:hAnsi="Garamond"/>
          <w:sz w:val="20"/>
          <w:szCs w:val="20"/>
        </w:rPr>
        <w:t>NetFlow</w:t>
      </w:r>
      <w:proofErr w:type="spellEnd"/>
      <w:r w:rsidRPr="00921DFD">
        <w:rPr>
          <w:rFonts w:ascii="Garamond" w:hAnsi="Garamond"/>
          <w:sz w:val="20"/>
          <w:szCs w:val="20"/>
        </w:rPr>
        <w:t xml:space="preserve"> dat poskytuje software </w:t>
      </w:r>
      <w:proofErr w:type="spellStart"/>
      <w:r w:rsidRPr="00921DFD">
        <w:rPr>
          <w:rFonts w:ascii="Garamond" w:hAnsi="Garamond"/>
          <w:sz w:val="20"/>
          <w:szCs w:val="20"/>
        </w:rPr>
        <w:t>Caligare</w:t>
      </w:r>
      <w:proofErr w:type="spellEnd"/>
      <w:r w:rsidRPr="00921DFD">
        <w:rPr>
          <w:rFonts w:ascii="Garamond" w:hAnsi="Garamond"/>
          <w:sz w:val="20"/>
          <w:szCs w:val="20"/>
        </w:rPr>
        <w:t xml:space="preserve"> </w:t>
      </w:r>
      <w:proofErr w:type="spellStart"/>
      <w:r w:rsidRPr="00921DFD">
        <w:rPr>
          <w:rFonts w:ascii="Garamond" w:hAnsi="Garamond"/>
          <w:sz w:val="20"/>
          <w:szCs w:val="20"/>
        </w:rPr>
        <w:t>Flow</w:t>
      </w:r>
      <w:proofErr w:type="spellEnd"/>
      <w:r w:rsidRPr="00921DFD">
        <w:rPr>
          <w:rFonts w:ascii="Garamond" w:hAnsi="Garamond"/>
          <w:sz w:val="20"/>
          <w:szCs w:val="20"/>
        </w:rPr>
        <w:t xml:space="preserve"> </w:t>
      </w:r>
      <w:proofErr w:type="spellStart"/>
      <w:r w:rsidRPr="00921DFD">
        <w:rPr>
          <w:rFonts w:ascii="Garamond" w:hAnsi="Garamond"/>
          <w:sz w:val="20"/>
          <w:szCs w:val="20"/>
        </w:rPr>
        <w:t>Inspector</w:t>
      </w:r>
      <w:proofErr w:type="spellEnd"/>
      <w:r w:rsidRPr="00921DFD">
        <w:rPr>
          <w:rFonts w:ascii="Garamond" w:hAnsi="Garamond"/>
          <w:sz w:val="20"/>
          <w:szCs w:val="20"/>
        </w:rPr>
        <w:t>/CFI.</w:t>
      </w:r>
    </w:p>
    <w:p w:rsidR="00B43584" w:rsidRPr="00921DFD" w:rsidRDefault="00F52185" w:rsidP="0045299F">
      <w:pPr>
        <w:pStyle w:val="Bezmezer"/>
        <w:spacing w:line="276" w:lineRule="auto"/>
        <w:rPr>
          <w:rFonts w:ascii="Garamond" w:hAnsi="Garamond"/>
          <w:sz w:val="20"/>
          <w:szCs w:val="20"/>
        </w:rPr>
      </w:pPr>
      <w:r w:rsidRPr="00921DFD">
        <w:rPr>
          <w:rFonts w:ascii="Garamond" w:hAnsi="Garamond"/>
          <w:sz w:val="20"/>
          <w:szCs w:val="20"/>
        </w:rPr>
        <w:t xml:space="preserve">Automatický přehled o (změnách) mapování aktivních MAC adres na IP adresy pro všechna zařízení připojená do vybraných/důležitých podsítí zajišťuje software </w:t>
      </w:r>
      <w:proofErr w:type="spellStart"/>
      <w:r w:rsidRPr="00921DFD">
        <w:rPr>
          <w:rFonts w:ascii="Garamond" w:hAnsi="Garamond"/>
          <w:sz w:val="20"/>
          <w:szCs w:val="20"/>
        </w:rPr>
        <w:t>ARPwatch</w:t>
      </w:r>
      <w:proofErr w:type="spellEnd"/>
      <w:r w:rsidRPr="00921DFD">
        <w:rPr>
          <w:rStyle w:val="Znakypropoznmkupodarou"/>
          <w:rFonts w:ascii="Garamond" w:hAnsi="Garamond"/>
          <w:sz w:val="20"/>
          <w:szCs w:val="20"/>
        </w:rPr>
        <w:footnoteReference w:id="24"/>
      </w:r>
      <w:r w:rsidRPr="00921DFD">
        <w:rPr>
          <w:rFonts w:ascii="Garamond" w:hAnsi="Garamond"/>
          <w:sz w:val="20"/>
          <w:szCs w:val="20"/>
        </w:rPr>
        <w:t>.</w:t>
      </w:r>
    </w:p>
    <w:p w:rsidR="00B43584" w:rsidRPr="00921DFD" w:rsidRDefault="00F52185" w:rsidP="0045299F">
      <w:pPr>
        <w:pStyle w:val="Bezmezer"/>
        <w:spacing w:line="276" w:lineRule="auto"/>
        <w:rPr>
          <w:rFonts w:ascii="Garamond" w:hAnsi="Garamond" w:cs="Arial"/>
          <w:sz w:val="20"/>
          <w:szCs w:val="20"/>
        </w:rPr>
      </w:pPr>
      <w:r w:rsidRPr="00921DFD">
        <w:rPr>
          <w:rFonts w:ascii="Garamond" w:hAnsi="Garamond"/>
          <w:sz w:val="20"/>
          <w:szCs w:val="20"/>
        </w:rPr>
        <w:t>Vynucování bezpečnostní síťové přístupové politiky umožňující centralizované systémové zablokování přístupu problémových uživatelů do sítě či síťových služeb (</w:t>
      </w:r>
      <w:proofErr w:type="spellStart"/>
      <w:r w:rsidRPr="00921DFD">
        <w:rPr>
          <w:rFonts w:ascii="Garamond" w:hAnsi="Garamond"/>
          <w:sz w:val="20"/>
          <w:szCs w:val="20"/>
        </w:rPr>
        <w:t>blacklist</w:t>
      </w:r>
      <w:proofErr w:type="spellEnd"/>
      <w:r w:rsidRPr="00921DFD">
        <w:rPr>
          <w:rFonts w:ascii="Garamond" w:hAnsi="Garamond"/>
          <w:sz w:val="20"/>
          <w:szCs w:val="20"/>
        </w:rPr>
        <w:t xml:space="preserve">) zejména na úrovni L2 VACL nebo L3 ACL případně ještě s kombinací vypnutí daného portu na přístupovém prvku (typicky nejblíže místu svého vzniku podle typu komunikačního prvku) je řízeno pomocí nástroje </w:t>
      </w:r>
      <w:proofErr w:type="spellStart"/>
      <w:r w:rsidRPr="00921DFD">
        <w:rPr>
          <w:rFonts w:ascii="Garamond" w:hAnsi="Garamond"/>
          <w:sz w:val="20"/>
          <w:szCs w:val="20"/>
        </w:rPr>
        <w:t>NetSpy</w:t>
      </w:r>
      <w:proofErr w:type="spellEnd"/>
      <w:r w:rsidRPr="00921DFD">
        <w:rPr>
          <w:rStyle w:val="Znakypropoznmkupodarou"/>
          <w:rFonts w:ascii="Garamond" w:hAnsi="Garamond"/>
          <w:sz w:val="20"/>
          <w:szCs w:val="20"/>
        </w:rPr>
        <w:footnoteReference w:id="25"/>
      </w:r>
      <w:r w:rsidRPr="00921DFD">
        <w:rPr>
          <w:rFonts w:ascii="Garamond" w:hAnsi="Garamond"/>
          <w:sz w:val="20"/>
          <w:szCs w:val="20"/>
        </w:rPr>
        <w:t>. Tento vlastní nástroj také poskytuje další potřebné podpůrné administrátorské funkce jako např. automatickou detekci neregistrovaných zařízení, vyhledání různých konfliktních síťových stavů, management VLAN/IP podsítí atd.</w:t>
      </w:r>
    </w:p>
    <w:p w:rsidR="00B43584" w:rsidRPr="00921DFD" w:rsidRDefault="00F52185" w:rsidP="0045299F">
      <w:pPr>
        <w:pStyle w:val="Bezmezer"/>
        <w:spacing w:line="276" w:lineRule="auto"/>
        <w:rPr>
          <w:rFonts w:ascii="Garamond" w:hAnsi="Garamond" w:cs="Arial"/>
          <w:sz w:val="20"/>
          <w:szCs w:val="20"/>
        </w:rPr>
      </w:pPr>
      <w:r w:rsidRPr="00921DFD">
        <w:rPr>
          <w:rFonts w:ascii="Garamond" w:hAnsi="Garamond" w:cs="Arial"/>
          <w:sz w:val="20"/>
          <w:szCs w:val="20"/>
        </w:rPr>
        <w:t>Vzdálený administrátorský přístup ke všem aktivním síťovým prvkům je zajištěn pouze</w:t>
      </w:r>
      <w:r w:rsidRPr="00921DFD">
        <w:rPr>
          <w:rStyle w:val="Znakypropoznmkupodarou"/>
          <w:rFonts w:ascii="Garamond" w:hAnsi="Garamond" w:cs="Arial"/>
          <w:sz w:val="20"/>
          <w:szCs w:val="20"/>
        </w:rPr>
        <w:footnoteReference w:id="26"/>
      </w:r>
      <w:r w:rsidRPr="00921DFD">
        <w:rPr>
          <w:rFonts w:ascii="Garamond" w:hAnsi="Garamond" w:cs="Arial"/>
          <w:sz w:val="20"/>
          <w:szCs w:val="20"/>
        </w:rPr>
        <w:t xml:space="preserve"> pomocí SSH protokolu s autentizací/autorizací protokolem TACACS+ z předdefinovaných povolených bezpečných podsítí/IP adres. Management rozhraní L2 přepínačů je umístěno ve vyhrazené IP podsíti chráněné firewallem. Pro L3 přepínače/směrovače je konfigurována ochrana </w:t>
      </w:r>
      <w:proofErr w:type="spellStart"/>
      <w:r w:rsidRPr="00921DFD">
        <w:rPr>
          <w:rFonts w:ascii="Garamond" w:hAnsi="Garamond" w:cs="Arial"/>
          <w:sz w:val="20"/>
          <w:szCs w:val="20"/>
        </w:rPr>
        <w:t>Control</w:t>
      </w:r>
      <w:proofErr w:type="spellEnd"/>
      <w:r w:rsidRPr="00921DFD">
        <w:rPr>
          <w:rFonts w:ascii="Garamond" w:hAnsi="Garamond" w:cs="Arial"/>
          <w:sz w:val="20"/>
          <w:szCs w:val="20"/>
        </w:rPr>
        <w:t xml:space="preserve"> Plane </w:t>
      </w:r>
      <w:proofErr w:type="spellStart"/>
      <w:r w:rsidRPr="00921DFD">
        <w:rPr>
          <w:rFonts w:ascii="Garamond" w:hAnsi="Garamond" w:cs="Arial"/>
          <w:sz w:val="20"/>
          <w:szCs w:val="20"/>
        </w:rPr>
        <w:t>Policing</w:t>
      </w:r>
      <w:proofErr w:type="spellEnd"/>
      <w:r w:rsidRPr="00921DFD">
        <w:rPr>
          <w:rFonts w:ascii="Garamond" w:hAnsi="Garamond" w:cs="Arial"/>
          <w:sz w:val="20"/>
          <w:szCs w:val="20"/>
        </w:rPr>
        <w:t>/</w:t>
      </w:r>
      <w:proofErr w:type="spellStart"/>
      <w:r w:rsidRPr="00921DFD">
        <w:rPr>
          <w:rFonts w:ascii="Garamond" w:hAnsi="Garamond" w:cs="Arial"/>
          <w:sz w:val="20"/>
          <w:szCs w:val="20"/>
        </w:rPr>
        <w:t>CoPP</w:t>
      </w:r>
      <w:proofErr w:type="spellEnd"/>
      <w:r w:rsidRPr="00921DFD">
        <w:rPr>
          <w:rFonts w:ascii="Garamond" w:hAnsi="Garamond" w:cs="Arial"/>
          <w:sz w:val="20"/>
          <w:szCs w:val="20"/>
        </w:rPr>
        <w:t>, pokud tuto vlastnost podporují. AAA auditní informace o administrátorských přístupech ke konfigurovaným zařízením je k dispozici na TACACS+ serverech CIV ZČU.</w:t>
      </w:r>
    </w:p>
    <w:p w:rsidR="00B43584" w:rsidRDefault="00B43584" w:rsidP="0045299F">
      <w:pPr>
        <w:spacing w:line="276" w:lineRule="auto"/>
        <w:rPr>
          <w:rFonts w:ascii="Garamond" w:hAnsi="Garamond" w:cs="Arial"/>
          <w:sz w:val="20"/>
          <w:szCs w:val="20"/>
        </w:rPr>
      </w:pPr>
    </w:p>
    <w:p w:rsidR="00053611" w:rsidRDefault="00053611" w:rsidP="0045299F">
      <w:pPr>
        <w:spacing w:line="276" w:lineRule="auto"/>
        <w:rPr>
          <w:rFonts w:ascii="Garamond" w:hAnsi="Garamond" w:cs="Arial"/>
          <w:sz w:val="20"/>
          <w:szCs w:val="20"/>
        </w:rPr>
      </w:pPr>
    </w:p>
    <w:p w:rsidR="00053611" w:rsidRDefault="00053611" w:rsidP="0045299F">
      <w:pPr>
        <w:spacing w:line="276" w:lineRule="auto"/>
        <w:rPr>
          <w:rFonts w:ascii="Garamond" w:hAnsi="Garamond" w:cs="Arial"/>
          <w:sz w:val="20"/>
          <w:szCs w:val="20"/>
        </w:rPr>
      </w:pPr>
    </w:p>
    <w:p w:rsidR="00667606" w:rsidRPr="00053611" w:rsidRDefault="00667606" w:rsidP="00667606">
      <w:pPr>
        <w:spacing w:line="276" w:lineRule="auto"/>
        <w:jc w:val="both"/>
        <w:rPr>
          <w:rFonts w:ascii="Garamond" w:hAnsi="Garamond" w:cs="Arial"/>
          <w:b/>
          <w:szCs w:val="20"/>
        </w:rPr>
      </w:pPr>
      <w:r w:rsidRPr="00053611">
        <w:rPr>
          <w:rFonts w:ascii="Garamond" w:hAnsi="Garamond" w:cs="Arial"/>
          <w:b/>
          <w:szCs w:val="20"/>
        </w:rPr>
        <w:lastRenderedPageBreak/>
        <w:t>Záruka za jakost</w:t>
      </w:r>
    </w:p>
    <w:p w:rsidR="00667606" w:rsidRPr="00053611" w:rsidRDefault="00667606" w:rsidP="00667606">
      <w:pPr>
        <w:spacing w:line="276" w:lineRule="auto"/>
        <w:jc w:val="both"/>
        <w:rPr>
          <w:rFonts w:ascii="Garamond" w:hAnsi="Garamond" w:cs="Arial"/>
          <w:sz w:val="22"/>
          <w:szCs w:val="20"/>
        </w:rPr>
      </w:pPr>
      <w:r w:rsidRPr="00053611">
        <w:rPr>
          <w:rFonts w:ascii="Garamond" w:hAnsi="Garamond" w:cs="Arial"/>
          <w:sz w:val="22"/>
          <w:szCs w:val="20"/>
        </w:rPr>
        <w:t xml:space="preserve">Prodávající se zavazuje poskytnout na Zboží záruku v délce </w:t>
      </w:r>
      <w:r w:rsidRPr="00053611">
        <w:rPr>
          <w:rFonts w:ascii="Garamond" w:hAnsi="Garamond" w:cs="Arial"/>
          <w:b/>
          <w:sz w:val="22"/>
          <w:szCs w:val="20"/>
        </w:rPr>
        <w:t>60 měsíců</w:t>
      </w:r>
      <w:r w:rsidRPr="00053611">
        <w:rPr>
          <w:rFonts w:ascii="Garamond" w:hAnsi="Garamond" w:cs="Arial"/>
          <w:sz w:val="22"/>
          <w:szCs w:val="20"/>
        </w:rPr>
        <w:t>.</w:t>
      </w:r>
    </w:p>
    <w:p w:rsidR="00667606" w:rsidRPr="00053611" w:rsidRDefault="00667606" w:rsidP="00667606">
      <w:pPr>
        <w:spacing w:line="276" w:lineRule="auto"/>
        <w:jc w:val="both"/>
        <w:rPr>
          <w:rFonts w:ascii="Garamond" w:hAnsi="Garamond" w:cs="Arial"/>
          <w:sz w:val="22"/>
          <w:szCs w:val="20"/>
        </w:rPr>
      </w:pPr>
    </w:p>
    <w:p w:rsidR="00667606" w:rsidRPr="00053611" w:rsidRDefault="00667606" w:rsidP="00667606">
      <w:pPr>
        <w:spacing w:line="276" w:lineRule="auto"/>
        <w:jc w:val="both"/>
        <w:rPr>
          <w:rFonts w:ascii="Garamond" w:hAnsi="Garamond" w:cs="Arial"/>
          <w:sz w:val="22"/>
          <w:szCs w:val="20"/>
        </w:rPr>
      </w:pPr>
      <w:r w:rsidRPr="00053611">
        <w:rPr>
          <w:rFonts w:ascii="Garamond" w:hAnsi="Garamond" w:cs="Arial"/>
          <w:sz w:val="22"/>
          <w:szCs w:val="20"/>
        </w:rPr>
        <w:t xml:space="preserve">Prodávající </w:t>
      </w:r>
      <w:r>
        <w:rPr>
          <w:rFonts w:ascii="Garamond" w:hAnsi="Garamond" w:cs="Arial"/>
          <w:sz w:val="22"/>
          <w:szCs w:val="20"/>
        </w:rPr>
        <w:t xml:space="preserve">podáním nabídky </w:t>
      </w:r>
      <w:r w:rsidRPr="00053611">
        <w:rPr>
          <w:rFonts w:ascii="Garamond" w:hAnsi="Garamond" w:cs="Arial"/>
          <w:sz w:val="22"/>
          <w:szCs w:val="20"/>
        </w:rPr>
        <w:t>prohlašuje, že dodané Zboží je zcela nové, a že jeho kvalita splňuje požadavky stanovené touto Smlouvou a/nebo právními předpisy. Prodávající dále prohlašuje, že Zboží odpovídá všem technickým požadavkům a technickým a bezpečnostním normám pro daný druh Zboží. Prodávající dále prohlašuje, že Zboží, jakož i součásti použité k jeho výrobě jsou nové, nepoužité, nepoškozené a zhotovené z kvalitního materiálu.</w:t>
      </w:r>
    </w:p>
    <w:p w:rsidR="00667606" w:rsidRPr="00053611" w:rsidRDefault="00667606" w:rsidP="00667606">
      <w:pPr>
        <w:spacing w:line="276" w:lineRule="auto"/>
        <w:jc w:val="both"/>
        <w:rPr>
          <w:rFonts w:ascii="Garamond" w:hAnsi="Garamond" w:cs="Arial"/>
          <w:sz w:val="22"/>
          <w:szCs w:val="20"/>
        </w:rPr>
      </w:pPr>
    </w:p>
    <w:p w:rsidR="00667606" w:rsidRPr="00053611" w:rsidRDefault="00667606" w:rsidP="00667606">
      <w:pPr>
        <w:spacing w:line="276" w:lineRule="auto"/>
        <w:jc w:val="both"/>
        <w:rPr>
          <w:rFonts w:ascii="Garamond" w:hAnsi="Garamond" w:cs="Arial"/>
          <w:sz w:val="22"/>
          <w:szCs w:val="20"/>
        </w:rPr>
      </w:pPr>
      <w:r w:rsidRPr="00053611">
        <w:rPr>
          <w:rFonts w:ascii="Garamond" w:hAnsi="Garamond" w:cs="Arial"/>
          <w:sz w:val="22"/>
          <w:szCs w:val="20"/>
        </w:rPr>
        <w:t xml:space="preserve">Prodávající je povinen při předání Zboží doložit Kupujícímu potvrzení od výrobce, že výrobce nabízených aktivních síťových prvků má implementován tzv. „SDL - </w:t>
      </w:r>
      <w:proofErr w:type="spellStart"/>
      <w:r w:rsidRPr="00053611">
        <w:rPr>
          <w:rFonts w:ascii="Garamond" w:hAnsi="Garamond" w:cs="Arial"/>
          <w:sz w:val="22"/>
          <w:szCs w:val="20"/>
        </w:rPr>
        <w:t>secure</w:t>
      </w:r>
      <w:proofErr w:type="spellEnd"/>
      <w:r w:rsidRPr="00053611">
        <w:rPr>
          <w:rFonts w:ascii="Garamond" w:hAnsi="Garamond" w:cs="Arial"/>
          <w:sz w:val="22"/>
          <w:szCs w:val="20"/>
        </w:rPr>
        <w:t xml:space="preserve"> </w:t>
      </w:r>
      <w:proofErr w:type="spellStart"/>
      <w:r w:rsidRPr="00053611">
        <w:rPr>
          <w:rFonts w:ascii="Garamond" w:hAnsi="Garamond" w:cs="Arial"/>
          <w:sz w:val="22"/>
          <w:szCs w:val="20"/>
        </w:rPr>
        <w:t>development</w:t>
      </w:r>
      <w:proofErr w:type="spellEnd"/>
      <w:r w:rsidRPr="00053611">
        <w:rPr>
          <w:rFonts w:ascii="Garamond" w:hAnsi="Garamond" w:cs="Arial"/>
          <w:sz w:val="22"/>
          <w:szCs w:val="20"/>
        </w:rPr>
        <w:t xml:space="preserve"> </w:t>
      </w:r>
      <w:proofErr w:type="spellStart"/>
      <w:r w:rsidRPr="00053611">
        <w:rPr>
          <w:rFonts w:ascii="Garamond" w:hAnsi="Garamond" w:cs="Arial"/>
          <w:sz w:val="22"/>
          <w:szCs w:val="20"/>
        </w:rPr>
        <w:t>lifecycle</w:t>
      </w:r>
      <w:proofErr w:type="spellEnd"/>
      <w:r w:rsidRPr="00053611">
        <w:rPr>
          <w:rFonts w:ascii="Garamond" w:hAnsi="Garamond" w:cs="Arial"/>
          <w:sz w:val="22"/>
          <w:szCs w:val="20"/>
        </w:rPr>
        <w:t xml:space="preserve">“ při vývoji svých produktů a tzv. „SIRT - </w:t>
      </w:r>
      <w:proofErr w:type="spellStart"/>
      <w:r w:rsidRPr="00053611">
        <w:rPr>
          <w:rFonts w:ascii="Garamond" w:hAnsi="Garamond" w:cs="Arial"/>
          <w:sz w:val="22"/>
          <w:szCs w:val="20"/>
        </w:rPr>
        <w:t>Security</w:t>
      </w:r>
      <w:proofErr w:type="spellEnd"/>
      <w:r w:rsidRPr="00053611">
        <w:rPr>
          <w:rFonts w:ascii="Garamond" w:hAnsi="Garamond" w:cs="Arial"/>
          <w:sz w:val="22"/>
          <w:szCs w:val="20"/>
        </w:rPr>
        <w:t xml:space="preserve"> Incident Response Team“ pro reportování bezpečnostních incidentů spojených s nabízenými produkty.</w:t>
      </w:r>
    </w:p>
    <w:p w:rsidR="00667606" w:rsidRPr="00053611" w:rsidRDefault="00667606" w:rsidP="00667606">
      <w:pPr>
        <w:spacing w:line="276" w:lineRule="auto"/>
        <w:jc w:val="both"/>
        <w:rPr>
          <w:rFonts w:ascii="Garamond" w:hAnsi="Garamond" w:cs="Arial"/>
          <w:sz w:val="22"/>
          <w:szCs w:val="20"/>
        </w:rPr>
      </w:pPr>
    </w:p>
    <w:p w:rsidR="00667606" w:rsidRPr="00053611" w:rsidRDefault="00667606" w:rsidP="00667606">
      <w:pPr>
        <w:spacing w:line="276" w:lineRule="auto"/>
        <w:jc w:val="both"/>
        <w:rPr>
          <w:rFonts w:ascii="Garamond" w:hAnsi="Garamond" w:cs="Arial"/>
          <w:sz w:val="22"/>
          <w:szCs w:val="20"/>
        </w:rPr>
      </w:pPr>
      <w:r w:rsidRPr="00053611">
        <w:rPr>
          <w:rFonts w:ascii="Garamond" w:hAnsi="Garamond" w:cs="Arial"/>
          <w:sz w:val="22"/>
          <w:szCs w:val="20"/>
        </w:rPr>
        <w:t xml:space="preserve">Prodávající poskytne Kupujícímu po dobu trvání podpory všechny relevantní SW </w:t>
      </w:r>
      <w:proofErr w:type="spellStart"/>
      <w:r w:rsidRPr="00053611">
        <w:rPr>
          <w:rFonts w:ascii="Garamond" w:hAnsi="Garamond" w:cs="Arial"/>
          <w:sz w:val="22"/>
          <w:szCs w:val="20"/>
        </w:rPr>
        <w:t>releases</w:t>
      </w:r>
      <w:proofErr w:type="spellEnd"/>
      <w:r w:rsidRPr="00053611">
        <w:rPr>
          <w:rFonts w:ascii="Garamond" w:hAnsi="Garamond" w:cs="Arial"/>
          <w:sz w:val="22"/>
          <w:szCs w:val="20"/>
        </w:rPr>
        <w:t xml:space="preserve"> a verze SW nabízené výrobcem tak, aby dodané řešení vyhovovalo zadání </w:t>
      </w:r>
      <w:r>
        <w:rPr>
          <w:rFonts w:ascii="Garamond" w:hAnsi="Garamond" w:cs="Arial"/>
          <w:sz w:val="22"/>
          <w:szCs w:val="20"/>
        </w:rPr>
        <w:t>Kupujícího</w:t>
      </w:r>
      <w:r w:rsidRPr="00053611">
        <w:rPr>
          <w:rFonts w:ascii="Garamond" w:hAnsi="Garamond" w:cs="Arial"/>
          <w:sz w:val="22"/>
          <w:szCs w:val="20"/>
        </w:rPr>
        <w:t xml:space="preserve"> uvedené v Zadávací dokumentaci k této zakázce a fungovalo bez závad. Prodávající se zároveň zavazuje informovat Kupujícího o nových verzích SW a funkčnostech, které mohou rozšiřovat dodané řešení způsobem, který Kupující shledá ve shodě s potřebami dalšího rozvoje dodaného řešení. Prodávající se dále zavazuje získat potřebné SW produkty legálním způsobem za podmínek stanovených výrobcem zařízení.</w:t>
      </w:r>
    </w:p>
    <w:p w:rsidR="00667606" w:rsidRPr="00053611" w:rsidRDefault="00667606" w:rsidP="00667606">
      <w:pPr>
        <w:spacing w:line="276" w:lineRule="auto"/>
        <w:jc w:val="both"/>
        <w:rPr>
          <w:rFonts w:ascii="Garamond" w:hAnsi="Garamond" w:cs="Arial"/>
          <w:sz w:val="22"/>
          <w:szCs w:val="20"/>
        </w:rPr>
      </w:pPr>
    </w:p>
    <w:p w:rsidR="00667606" w:rsidRPr="00053611" w:rsidRDefault="00667606" w:rsidP="00667606">
      <w:pPr>
        <w:spacing w:line="276" w:lineRule="auto"/>
        <w:jc w:val="both"/>
        <w:rPr>
          <w:rFonts w:ascii="Garamond" w:hAnsi="Garamond" w:cs="Arial"/>
          <w:sz w:val="22"/>
          <w:szCs w:val="20"/>
        </w:rPr>
      </w:pPr>
      <w:r w:rsidRPr="00053611">
        <w:rPr>
          <w:rFonts w:ascii="Garamond" w:hAnsi="Garamond" w:cs="Arial"/>
          <w:sz w:val="22"/>
          <w:szCs w:val="20"/>
        </w:rPr>
        <w:t xml:space="preserve">Prodávající je povinen zajistit dostupnost originálních náhradních dílů od výrobce pro dodané řešení za podmínek specifikovaných Kupujícím v režimu 8hx5dxNBD (počet hodin dostupnosti podpory </w:t>
      </w:r>
      <w:r>
        <w:rPr>
          <w:rFonts w:ascii="Garamond" w:hAnsi="Garamond" w:cs="Arial"/>
          <w:sz w:val="22"/>
          <w:szCs w:val="20"/>
        </w:rPr>
        <w:t>Prodávajícího</w:t>
      </w:r>
      <w:r w:rsidRPr="00053611">
        <w:rPr>
          <w:rFonts w:ascii="Garamond" w:hAnsi="Garamond" w:cs="Arial"/>
          <w:sz w:val="22"/>
          <w:szCs w:val="20"/>
        </w:rPr>
        <w:t xml:space="preserve"> x počet dní v týdnu dostupnosti podpory </w:t>
      </w:r>
      <w:r>
        <w:rPr>
          <w:rFonts w:ascii="Garamond" w:hAnsi="Garamond" w:cs="Arial"/>
          <w:sz w:val="22"/>
          <w:szCs w:val="20"/>
        </w:rPr>
        <w:t>Prodávajícího</w:t>
      </w:r>
      <w:r w:rsidRPr="00053611">
        <w:rPr>
          <w:rFonts w:ascii="Garamond" w:hAnsi="Garamond" w:cs="Arial"/>
          <w:sz w:val="22"/>
          <w:szCs w:val="20"/>
        </w:rPr>
        <w:t xml:space="preserve"> x doba pro doručení náhradního dílu </w:t>
      </w:r>
      <w:r>
        <w:rPr>
          <w:rFonts w:ascii="Garamond" w:hAnsi="Garamond" w:cs="Arial"/>
          <w:sz w:val="22"/>
          <w:szCs w:val="20"/>
        </w:rPr>
        <w:t>Kupujícímu</w:t>
      </w:r>
      <w:r w:rsidRPr="00053611">
        <w:rPr>
          <w:rFonts w:ascii="Garamond" w:hAnsi="Garamond" w:cs="Arial"/>
          <w:sz w:val="22"/>
          <w:szCs w:val="20"/>
        </w:rPr>
        <w:t>).</w:t>
      </w:r>
    </w:p>
    <w:p w:rsidR="00667606" w:rsidRPr="00053611" w:rsidRDefault="00667606" w:rsidP="00667606">
      <w:pPr>
        <w:spacing w:line="276" w:lineRule="auto"/>
        <w:jc w:val="both"/>
        <w:rPr>
          <w:rFonts w:ascii="Garamond" w:hAnsi="Garamond" w:cs="Arial"/>
          <w:sz w:val="22"/>
          <w:szCs w:val="20"/>
        </w:rPr>
      </w:pPr>
    </w:p>
    <w:p w:rsidR="00667606" w:rsidRPr="00053611" w:rsidRDefault="00667606" w:rsidP="00667606">
      <w:pPr>
        <w:spacing w:line="276" w:lineRule="auto"/>
        <w:jc w:val="both"/>
        <w:rPr>
          <w:rFonts w:ascii="Garamond" w:hAnsi="Garamond" w:cs="Arial"/>
          <w:sz w:val="22"/>
          <w:szCs w:val="20"/>
        </w:rPr>
      </w:pPr>
      <w:r w:rsidRPr="00053611">
        <w:rPr>
          <w:rFonts w:ascii="Garamond" w:hAnsi="Garamond" w:cs="Arial"/>
          <w:sz w:val="22"/>
          <w:szCs w:val="20"/>
        </w:rPr>
        <w:t>Prodávající prohlašuje, že v den podpisu této Smlouvy má uzavřenou dohodu o podpoře s výrobcem zařízení tak, aby v případě závady na dodaných zařízeních, kterou není Prodávající schopen sám odstranit, bylo možné tuto závadu eskalovat přímo k výrobci zařízení. Prodávající je povinen zajistit Kupujícímu přístup k dokumentaci výrobce zařízení a znalostní bázi, kterou výrobce v rámci své podpory poskytuje. Prodávající je povinen zajistit, aby Kupující měl možnost si sám legálně stahovat nové verze software a operačního systému poptávaných zařízení přímo ze stránek výrobce.</w:t>
      </w:r>
    </w:p>
    <w:p w:rsidR="00667606" w:rsidRPr="00053611" w:rsidRDefault="00667606" w:rsidP="00667606">
      <w:pPr>
        <w:spacing w:line="276" w:lineRule="auto"/>
        <w:jc w:val="both"/>
        <w:rPr>
          <w:rFonts w:ascii="Garamond" w:hAnsi="Garamond" w:cs="Arial"/>
          <w:sz w:val="22"/>
          <w:szCs w:val="20"/>
        </w:rPr>
      </w:pPr>
    </w:p>
    <w:p w:rsidR="00667606" w:rsidRDefault="00667606" w:rsidP="00667606">
      <w:pPr>
        <w:spacing w:line="276" w:lineRule="auto"/>
        <w:rPr>
          <w:rFonts w:ascii="Garamond" w:hAnsi="Garamond" w:cs="Arial"/>
          <w:sz w:val="22"/>
          <w:szCs w:val="20"/>
        </w:rPr>
      </w:pPr>
      <w:r w:rsidRPr="00053611">
        <w:rPr>
          <w:rFonts w:ascii="Garamond" w:hAnsi="Garamond" w:cs="Arial"/>
          <w:sz w:val="22"/>
          <w:szCs w:val="20"/>
        </w:rPr>
        <w:t>Prodávající je povinen s dodávkou Zboží doložit oficiální potvrzení zastoupení výrobce o určení dodávaného HW a SW (seznamu sériových čísel dodávaných zařízení) pro český trh a koncového zákazníka Západočeská univerzita v Plzni. Kupující požaduje dodat originální a nová zařízení.</w:t>
      </w:r>
    </w:p>
    <w:p w:rsidR="00667606" w:rsidRDefault="00667606" w:rsidP="00667606">
      <w:pPr>
        <w:spacing w:line="276" w:lineRule="auto"/>
        <w:rPr>
          <w:rFonts w:ascii="Garamond" w:hAnsi="Garamond" w:cs="Arial"/>
          <w:sz w:val="22"/>
          <w:szCs w:val="20"/>
        </w:rPr>
      </w:pPr>
    </w:p>
    <w:p w:rsidR="00667606" w:rsidRDefault="00667606" w:rsidP="00667606">
      <w:pPr>
        <w:spacing w:line="276" w:lineRule="auto"/>
        <w:rPr>
          <w:rFonts w:ascii="Garamond" w:hAnsi="Garamond" w:cs="Arial"/>
          <w:b/>
          <w:bCs/>
          <w:sz w:val="20"/>
          <w:szCs w:val="20"/>
          <w:shd w:val="clear" w:color="auto" w:fill="00FFFF"/>
        </w:rPr>
      </w:pPr>
    </w:p>
    <w:p w:rsidR="00B43584" w:rsidRPr="00921DFD" w:rsidRDefault="00F52185" w:rsidP="0045299F">
      <w:pPr>
        <w:spacing w:line="276" w:lineRule="auto"/>
        <w:rPr>
          <w:rFonts w:ascii="Garamond" w:hAnsi="Garamond" w:cs="Arial"/>
          <w:sz w:val="20"/>
          <w:szCs w:val="20"/>
        </w:rPr>
      </w:pPr>
      <w:r w:rsidRPr="00921DFD">
        <w:rPr>
          <w:rFonts w:ascii="Garamond" w:hAnsi="Garamond" w:cs="Arial"/>
          <w:b/>
          <w:bCs/>
          <w:sz w:val="20"/>
          <w:szCs w:val="20"/>
          <w:shd w:val="clear" w:color="auto" w:fill="00FFFF"/>
        </w:rPr>
        <w:t xml:space="preserve">2. UTP </w:t>
      </w:r>
      <w:proofErr w:type="spellStart"/>
      <w:r w:rsidRPr="00921DFD">
        <w:rPr>
          <w:rFonts w:ascii="Garamond" w:hAnsi="Garamond" w:cs="Arial"/>
          <w:b/>
          <w:bCs/>
          <w:sz w:val="20"/>
          <w:szCs w:val="20"/>
          <w:shd w:val="clear" w:color="auto" w:fill="00FFFF"/>
        </w:rPr>
        <w:t>patch</w:t>
      </w:r>
      <w:proofErr w:type="spellEnd"/>
      <w:r w:rsidRPr="00921DFD">
        <w:rPr>
          <w:rFonts w:ascii="Garamond" w:hAnsi="Garamond" w:cs="Arial"/>
          <w:b/>
          <w:bCs/>
          <w:sz w:val="20"/>
          <w:szCs w:val="20"/>
          <w:shd w:val="clear" w:color="auto" w:fill="00FFFF"/>
        </w:rPr>
        <w:t xml:space="preserve"> kabel – 72 ks</w:t>
      </w:r>
    </w:p>
    <w:p w:rsidR="00B43584" w:rsidRPr="00921DFD" w:rsidRDefault="00B43584" w:rsidP="0045299F">
      <w:pPr>
        <w:spacing w:line="276" w:lineRule="auto"/>
        <w:rPr>
          <w:rFonts w:ascii="Garamond" w:hAnsi="Garamond" w:cs="Arial"/>
          <w:sz w:val="20"/>
          <w:szCs w:val="20"/>
        </w:rPr>
      </w:pPr>
    </w:p>
    <w:p w:rsidR="00B43584" w:rsidRPr="00921DFD" w:rsidRDefault="00F52185" w:rsidP="0045299F">
      <w:pPr>
        <w:spacing w:line="276" w:lineRule="auto"/>
        <w:rPr>
          <w:rFonts w:ascii="Garamond" w:hAnsi="Garamond" w:cs="Arial"/>
          <w:b/>
          <w:sz w:val="20"/>
          <w:szCs w:val="20"/>
        </w:rPr>
      </w:pPr>
      <w:r w:rsidRPr="00921DFD">
        <w:rPr>
          <w:rFonts w:ascii="Garamond" w:hAnsi="Garamond" w:cs="Arial"/>
          <w:sz w:val="20"/>
          <w:szCs w:val="20"/>
        </w:rPr>
        <w:t xml:space="preserve">UTP </w:t>
      </w:r>
      <w:proofErr w:type="spellStart"/>
      <w:r w:rsidRPr="00921DFD">
        <w:rPr>
          <w:rFonts w:ascii="Garamond" w:hAnsi="Garamond" w:cs="Arial"/>
          <w:sz w:val="20"/>
          <w:szCs w:val="20"/>
        </w:rPr>
        <w:t>patch</w:t>
      </w:r>
      <w:proofErr w:type="spellEnd"/>
      <w:r w:rsidRPr="00921DFD">
        <w:rPr>
          <w:rFonts w:ascii="Garamond" w:hAnsi="Garamond" w:cs="Arial"/>
          <w:sz w:val="20"/>
          <w:szCs w:val="20"/>
        </w:rPr>
        <w:t xml:space="preserve"> kabely pro připojení serverů a výpočetních uzlů do gigabitových přepínačů</w:t>
      </w:r>
    </w:p>
    <w:p w:rsidR="00B43584" w:rsidRPr="00921DFD" w:rsidRDefault="00F52185" w:rsidP="0045299F">
      <w:pPr>
        <w:spacing w:line="276" w:lineRule="auto"/>
        <w:rPr>
          <w:rFonts w:ascii="Garamond" w:hAnsi="Garamond" w:cs="Arial"/>
          <w:b/>
          <w:sz w:val="20"/>
          <w:szCs w:val="20"/>
        </w:rPr>
      </w:pPr>
      <w:r w:rsidRPr="00921DFD">
        <w:rPr>
          <w:rFonts w:ascii="Garamond" w:hAnsi="Garamond" w:cs="Arial"/>
          <w:b/>
          <w:sz w:val="20"/>
          <w:szCs w:val="20"/>
        </w:rPr>
        <w:t>a)</w:t>
      </w:r>
      <w:r w:rsidRPr="00921DFD">
        <w:rPr>
          <w:rFonts w:ascii="Garamond" w:hAnsi="Garamond" w:cs="Arial"/>
          <w:sz w:val="20"/>
          <w:szCs w:val="20"/>
        </w:rPr>
        <w:t xml:space="preserve"> UTP </w:t>
      </w:r>
      <w:proofErr w:type="spellStart"/>
      <w:r w:rsidRPr="00921DFD">
        <w:rPr>
          <w:rFonts w:ascii="Garamond" w:hAnsi="Garamond" w:cs="Arial"/>
          <w:sz w:val="20"/>
          <w:szCs w:val="20"/>
        </w:rPr>
        <w:t>patch</w:t>
      </w:r>
      <w:proofErr w:type="spellEnd"/>
      <w:r w:rsidRPr="00921DFD">
        <w:rPr>
          <w:rFonts w:ascii="Garamond" w:hAnsi="Garamond" w:cs="Arial"/>
          <w:sz w:val="20"/>
          <w:szCs w:val="20"/>
        </w:rPr>
        <w:t xml:space="preserve"> kabel kategorie CAT6;</w:t>
      </w:r>
    </w:p>
    <w:p w:rsidR="00B43584" w:rsidRPr="00921DFD" w:rsidRDefault="00F52185" w:rsidP="0045299F">
      <w:pPr>
        <w:spacing w:line="276" w:lineRule="auto"/>
        <w:rPr>
          <w:rFonts w:ascii="Garamond" w:hAnsi="Garamond" w:cs="Arial"/>
          <w:b/>
          <w:sz w:val="20"/>
          <w:szCs w:val="20"/>
        </w:rPr>
      </w:pPr>
      <w:r w:rsidRPr="00921DFD">
        <w:rPr>
          <w:rFonts w:ascii="Garamond" w:hAnsi="Garamond" w:cs="Arial"/>
          <w:b/>
          <w:sz w:val="20"/>
          <w:szCs w:val="20"/>
        </w:rPr>
        <w:t>b)</w:t>
      </w:r>
      <w:r w:rsidRPr="00921DFD">
        <w:rPr>
          <w:rFonts w:ascii="Garamond" w:hAnsi="Garamond" w:cs="Arial"/>
          <w:sz w:val="20"/>
          <w:szCs w:val="20"/>
        </w:rPr>
        <w:t xml:space="preserve"> konektory RJ-45;</w:t>
      </w:r>
    </w:p>
    <w:p w:rsidR="00B43584" w:rsidRDefault="00F52185" w:rsidP="0045299F">
      <w:pPr>
        <w:spacing w:line="276" w:lineRule="auto"/>
        <w:rPr>
          <w:rFonts w:ascii="Garamond" w:hAnsi="Garamond" w:cs="Arial"/>
          <w:sz w:val="20"/>
          <w:szCs w:val="20"/>
        </w:rPr>
      </w:pPr>
      <w:r w:rsidRPr="00921DFD">
        <w:rPr>
          <w:rFonts w:ascii="Garamond" w:hAnsi="Garamond" w:cs="Arial"/>
          <w:b/>
          <w:sz w:val="20"/>
          <w:szCs w:val="20"/>
        </w:rPr>
        <w:t>c)</w:t>
      </w:r>
      <w:r w:rsidRPr="00921DFD">
        <w:rPr>
          <w:rFonts w:ascii="Garamond" w:hAnsi="Garamond" w:cs="Arial"/>
          <w:sz w:val="20"/>
          <w:szCs w:val="20"/>
        </w:rPr>
        <w:t xml:space="preserve"> délky kabelů: 22ks 1m, 27ks 2m, 15ks 3m, 8ks 5m.</w:t>
      </w:r>
    </w:p>
    <w:sectPr w:rsidR="00B4358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3584" w:rsidRDefault="00F52185">
      <w:r>
        <w:separator/>
      </w:r>
    </w:p>
  </w:endnote>
  <w:endnote w:type="continuationSeparator" w:id="0">
    <w:p w:rsidR="00B43584" w:rsidRDefault="00F52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Liberation Sans">
    <w:altName w:val="Arial"/>
    <w:panose1 w:val="020B0604020202020204"/>
    <w:charset w:val="EE"/>
    <w:family w:val="swiss"/>
    <w:pitch w:val="variable"/>
    <w:sig w:usb0="E0000AFF" w:usb1="500078FF" w:usb2="00000021" w:usb3="00000000" w:csb0="000001BF" w:csb1="00000000"/>
  </w:font>
  <w:font w:name="Droid Sans Fallback">
    <w:charset w:val="80"/>
    <w:family w:val="auto"/>
    <w:pitch w:val="variable"/>
  </w:font>
  <w:font w:name="FreeSans">
    <w:altName w:val="Times New Roman"/>
    <w:panose1 w:val="00000000000000000000"/>
    <w:charset w:val="00"/>
    <w:family w:val="roman"/>
    <w:notTrueType/>
    <w:pitch w:val="default"/>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3584" w:rsidRDefault="00F52185">
      <w:r>
        <w:separator/>
      </w:r>
    </w:p>
  </w:footnote>
  <w:footnote w:type="continuationSeparator" w:id="0">
    <w:p w:rsidR="00B43584" w:rsidRDefault="00F52185">
      <w:r>
        <w:continuationSeparator/>
      </w:r>
    </w:p>
  </w:footnote>
  <w:footnote w:id="1">
    <w:p w:rsidR="00B43584" w:rsidRPr="00921DFD" w:rsidRDefault="00F52185">
      <w:pPr>
        <w:pStyle w:val="Textpoznpodarou"/>
        <w:jc w:val="both"/>
        <w:rPr>
          <w:rFonts w:ascii="Garamond" w:hAnsi="Garamond"/>
        </w:rPr>
      </w:pPr>
      <w:r w:rsidRPr="00921DFD">
        <w:rPr>
          <w:rStyle w:val="FootnoteCharacters"/>
          <w:rFonts w:ascii="Garamond" w:hAnsi="Garamond"/>
        </w:rPr>
        <w:footnoteRef/>
      </w:r>
      <w:r w:rsidRPr="00921DFD">
        <w:rPr>
          <w:rFonts w:ascii="Garamond" w:hAnsi="Garamond"/>
          <w:sz w:val="18"/>
          <w:szCs w:val="18"/>
        </w:rPr>
        <w:tab/>
        <w:t>http://www.shrubbery.net/rancid/</w:t>
      </w:r>
    </w:p>
  </w:footnote>
  <w:footnote w:id="2">
    <w:p w:rsidR="00B43584" w:rsidRPr="00921DFD" w:rsidRDefault="00F52185">
      <w:pPr>
        <w:pStyle w:val="Textpoznpodarou"/>
        <w:jc w:val="both"/>
        <w:rPr>
          <w:rFonts w:ascii="Garamond" w:hAnsi="Garamond"/>
        </w:rPr>
      </w:pPr>
      <w:r w:rsidRPr="00921DFD">
        <w:rPr>
          <w:rStyle w:val="FootnoteCharacters"/>
          <w:rFonts w:ascii="Garamond" w:hAnsi="Garamond"/>
        </w:rPr>
        <w:footnoteRef/>
      </w:r>
      <w:r w:rsidRPr="00921DFD">
        <w:rPr>
          <w:rFonts w:ascii="Garamond" w:hAnsi="Garamond"/>
          <w:sz w:val="18"/>
          <w:szCs w:val="18"/>
        </w:rPr>
        <w:tab/>
        <w:t>http://nedi.ch/</w:t>
      </w:r>
    </w:p>
  </w:footnote>
  <w:footnote w:id="3">
    <w:p w:rsidR="00B43584" w:rsidRPr="00921DFD" w:rsidRDefault="00F52185">
      <w:pPr>
        <w:pStyle w:val="Textpoznpodarou"/>
        <w:rPr>
          <w:rFonts w:ascii="Garamond" w:hAnsi="Garamond"/>
        </w:rPr>
      </w:pPr>
      <w:r w:rsidRPr="00921DFD">
        <w:rPr>
          <w:rStyle w:val="FootnoteCharacters"/>
          <w:rFonts w:ascii="Garamond" w:hAnsi="Garamond"/>
        </w:rPr>
        <w:footnoteRef/>
      </w:r>
      <w:r w:rsidRPr="00921DFD">
        <w:rPr>
          <w:rFonts w:ascii="Garamond" w:hAnsi="Garamond"/>
          <w:sz w:val="18"/>
          <w:szCs w:val="18"/>
        </w:rPr>
        <w:tab/>
        <w:t>Vlastní otevřený systém založený na využití výsledků diplomových prací studentů FAV.</w:t>
      </w:r>
    </w:p>
  </w:footnote>
  <w:footnote w:id="4">
    <w:p w:rsidR="00B43584" w:rsidRPr="00921DFD" w:rsidRDefault="00F52185">
      <w:pPr>
        <w:pStyle w:val="Textpoznpodarou"/>
        <w:rPr>
          <w:rFonts w:ascii="Garamond" w:hAnsi="Garamond"/>
        </w:rPr>
      </w:pPr>
      <w:r w:rsidRPr="00921DFD">
        <w:rPr>
          <w:rStyle w:val="FootnoteCharacters"/>
          <w:rFonts w:ascii="Garamond" w:hAnsi="Garamond"/>
        </w:rPr>
        <w:footnoteRef/>
      </w:r>
      <w:r w:rsidRPr="00921DFD">
        <w:rPr>
          <w:rFonts w:ascii="Garamond" w:hAnsi="Garamond"/>
          <w:sz w:val="18"/>
          <w:szCs w:val="18"/>
        </w:rPr>
        <w:tab/>
        <w:t>http</w:t>
      </w:r>
      <w:r w:rsidRPr="00921DFD">
        <w:rPr>
          <w:rFonts w:ascii="Garamond" w:hAnsi="Garamond"/>
          <w:sz w:val="18"/>
          <w:szCs w:val="18"/>
          <w:lang w:val="en-US"/>
        </w:rPr>
        <w:t>://www.eduroam.cz</w:t>
      </w:r>
    </w:p>
  </w:footnote>
  <w:footnote w:id="5">
    <w:p w:rsidR="00B43584" w:rsidRPr="00921DFD" w:rsidRDefault="00F52185">
      <w:pPr>
        <w:pStyle w:val="Textpoznpodarou"/>
        <w:rPr>
          <w:rFonts w:ascii="Garamond" w:hAnsi="Garamond"/>
        </w:rPr>
      </w:pPr>
      <w:r w:rsidRPr="00921DFD">
        <w:rPr>
          <w:rStyle w:val="FootnoteCharacters"/>
          <w:rFonts w:ascii="Garamond" w:hAnsi="Garamond"/>
        </w:rPr>
        <w:footnoteRef/>
      </w:r>
      <w:r w:rsidRPr="00921DFD">
        <w:rPr>
          <w:rFonts w:ascii="Garamond" w:hAnsi="Garamond"/>
          <w:sz w:val="18"/>
          <w:szCs w:val="18"/>
        </w:rPr>
        <w:tab/>
        <w:t>http</w:t>
      </w:r>
      <w:r w:rsidRPr="00921DFD">
        <w:rPr>
          <w:rFonts w:ascii="Garamond" w:hAnsi="Garamond"/>
          <w:sz w:val="18"/>
          <w:szCs w:val="18"/>
          <w:lang w:val="en-US"/>
        </w:rPr>
        <w:t>://freeradius.org</w:t>
      </w:r>
    </w:p>
  </w:footnote>
  <w:footnote w:id="6">
    <w:p w:rsidR="00B43584" w:rsidRDefault="00F52185">
      <w:pPr>
        <w:pStyle w:val="Textpoznpodarou"/>
      </w:pPr>
      <w:r w:rsidRPr="00921DFD">
        <w:rPr>
          <w:rStyle w:val="FootnoteCharacters"/>
          <w:rFonts w:ascii="Garamond" w:hAnsi="Garamond"/>
        </w:rPr>
        <w:footnoteRef/>
      </w:r>
      <w:r w:rsidRPr="00921DFD">
        <w:rPr>
          <w:rFonts w:ascii="Garamond" w:hAnsi="Garamond"/>
          <w:sz w:val="18"/>
          <w:szCs w:val="18"/>
        </w:rPr>
        <w:tab/>
        <w:t xml:space="preserve">Dva bezdrátové řadiče Cisco </w:t>
      </w:r>
      <w:proofErr w:type="spellStart"/>
      <w:r w:rsidRPr="00921DFD">
        <w:rPr>
          <w:rFonts w:ascii="Garamond" w:hAnsi="Garamond"/>
          <w:sz w:val="18"/>
          <w:szCs w:val="18"/>
        </w:rPr>
        <w:t>Wireless</w:t>
      </w:r>
      <w:proofErr w:type="spellEnd"/>
      <w:r w:rsidRPr="00921DFD">
        <w:rPr>
          <w:rFonts w:ascii="Garamond" w:hAnsi="Garamond"/>
          <w:sz w:val="18"/>
          <w:szCs w:val="18"/>
        </w:rPr>
        <w:t xml:space="preserve"> LAN </w:t>
      </w:r>
      <w:proofErr w:type="spellStart"/>
      <w:r w:rsidRPr="00921DFD">
        <w:rPr>
          <w:rFonts w:ascii="Garamond" w:hAnsi="Garamond"/>
          <w:sz w:val="18"/>
          <w:szCs w:val="18"/>
        </w:rPr>
        <w:t>Controller</w:t>
      </w:r>
      <w:proofErr w:type="spellEnd"/>
      <w:r w:rsidRPr="00921DFD">
        <w:rPr>
          <w:rFonts w:ascii="Garamond" w:hAnsi="Garamond"/>
          <w:sz w:val="18"/>
          <w:szCs w:val="18"/>
        </w:rPr>
        <w:t xml:space="preserve"> (WLC) 5520 pro 600 AP, dva bezdrátové řadiče Cisco </w:t>
      </w:r>
      <w:proofErr w:type="spellStart"/>
      <w:r w:rsidRPr="00921DFD">
        <w:rPr>
          <w:rFonts w:ascii="Garamond" w:hAnsi="Garamond"/>
          <w:sz w:val="18"/>
          <w:szCs w:val="18"/>
        </w:rPr>
        <w:t>Wireless</w:t>
      </w:r>
      <w:proofErr w:type="spellEnd"/>
      <w:r w:rsidRPr="00921DFD">
        <w:rPr>
          <w:rFonts w:ascii="Garamond" w:hAnsi="Garamond"/>
          <w:sz w:val="18"/>
          <w:szCs w:val="18"/>
        </w:rPr>
        <w:t xml:space="preserve"> LAN </w:t>
      </w:r>
      <w:proofErr w:type="spellStart"/>
      <w:r w:rsidRPr="00921DFD">
        <w:rPr>
          <w:rFonts w:ascii="Garamond" w:hAnsi="Garamond"/>
          <w:sz w:val="18"/>
          <w:szCs w:val="18"/>
        </w:rPr>
        <w:t>Controller</w:t>
      </w:r>
      <w:proofErr w:type="spellEnd"/>
      <w:r w:rsidRPr="00921DFD">
        <w:rPr>
          <w:rFonts w:ascii="Garamond" w:hAnsi="Garamond"/>
          <w:sz w:val="18"/>
          <w:szCs w:val="18"/>
        </w:rPr>
        <w:t xml:space="preserve"> (WLC) 5508 pro 400 AP a Cisco WLC 4404 pro 100 AP.</w:t>
      </w:r>
    </w:p>
  </w:footnote>
  <w:footnote w:id="7">
    <w:p w:rsidR="00B43584" w:rsidRPr="00921DFD" w:rsidRDefault="00F52185">
      <w:pPr>
        <w:pStyle w:val="Textpoznpodarou"/>
        <w:rPr>
          <w:rFonts w:ascii="Garamond" w:hAnsi="Garamond"/>
        </w:rPr>
      </w:pPr>
      <w:r w:rsidRPr="00921DFD">
        <w:rPr>
          <w:rStyle w:val="FootnoteCharacters"/>
          <w:rFonts w:ascii="Garamond" w:hAnsi="Garamond"/>
        </w:rPr>
        <w:footnoteRef/>
      </w:r>
      <w:r w:rsidRPr="00921DFD">
        <w:rPr>
          <w:rFonts w:ascii="Garamond" w:hAnsi="Garamond"/>
          <w:sz w:val="18"/>
          <w:szCs w:val="18"/>
        </w:rPr>
        <w:tab/>
        <w:t xml:space="preserve">Cisco Prime </w:t>
      </w:r>
      <w:proofErr w:type="spellStart"/>
      <w:r w:rsidRPr="00921DFD">
        <w:rPr>
          <w:rFonts w:ascii="Garamond" w:hAnsi="Garamond"/>
          <w:sz w:val="18"/>
          <w:szCs w:val="18"/>
        </w:rPr>
        <w:t>Infrastructure</w:t>
      </w:r>
      <w:proofErr w:type="spellEnd"/>
      <w:r w:rsidRPr="00921DFD">
        <w:rPr>
          <w:rFonts w:ascii="Garamond" w:hAnsi="Garamond"/>
          <w:sz w:val="18"/>
          <w:szCs w:val="18"/>
        </w:rPr>
        <w:t xml:space="preserve"> verze 3.1 pro 1100 AP ve </w:t>
      </w:r>
      <w:proofErr w:type="spellStart"/>
      <w:r w:rsidRPr="00921DFD">
        <w:rPr>
          <w:rFonts w:ascii="Garamond" w:hAnsi="Garamond"/>
          <w:sz w:val="18"/>
          <w:szCs w:val="18"/>
        </w:rPr>
        <w:t>virtualizovaném</w:t>
      </w:r>
      <w:proofErr w:type="spellEnd"/>
      <w:r w:rsidRPr="00921DFD">
        <w:rPr>
          <w:rFonts w:ascii="Garamond" w:hAnsi="Garamond"/>
          <w:sz w:val="18"/>
          <w:szCs w:val="18"/>
        </w:rPr>
        <w:t xml:space="preserve"> prostředí.</w:t>
      </w:r>
    </w:p>
  </w:footnote>
  <w:footnote w:id="8">
    <w:p w:rsidR="00B43584" w:rsidRPr="00921DFD" w:rsidRDefault="00F52185">
      <w:pPr>
        <w:pStyle w:val="Textpoznpodarou"/>
        <w:rPr>
          <w:rFonts w:ascii="Garamond" w:hAnsi="Garamond"/>
        </w:rPr>
      </w:pPr>
      <w:r w:rsidRPr="00921DFD">
        <w:rPr>
          <w:rStyle w:val="FootnoteCharacters"/>
          <w:rFonts w:ascii="Garamond" w:hAnsi="Garamond"/>
        </w:rPr>
        <w:footnoteRef/>
      </w:r>
      <w:r w:rsidRPr="00921DFD">
        <w:rPr>
          <w:rFonts w:ascii="Garamond" w:hAnsi="Garamond"/>
          <w:sz w:val="18"/>
          <w:szCs w:val="18"/>
        </w:rPr>
        <w:tab/>
        <w:t>http://sauron.jyu.fi/</w:t>
      </w:r>
    </w:p>
  </w:footnote>
  <w:footnote w:id="9">
    <w:p w:rsidR="00B43584" w:rsidRPr="00921DFD" w:rsidRDefault="00F52185">
      <w:pPr>
        <w:pStyle w:val="Textpoznpodarou"/>
        <w:rPr>
          <w:rFonts w:ascii="Garamond" w:hAnsi="Garamond"/>
        </w:rPr>
      </w:pPr>
      <w:r w:rsidRPr="00921DFD">
        <w:rPr>
          <w:rStyle w:val="FootnoteCharacters"/>
          <w:rFonts w:ascii="Garamond" w:hAnsi="Garamond"/>
        </w:rPr>
        <w:footnoteRef/>
      </w:r>
      <w:r w:rsidRPr="00921DFD">
        <w:rPr>
          <w:rFonts w:ascii="Garamond" w:hAnsi="Garamond"/>
          <w:sz w:val="18"/>
          <w:szCs w:val="18"/>
        </w:rPr>
        <w:tab/>
        <w:t>Vlastní otevřený systém založený na využití výsledků diplomových prací studentů FAV.</w:t>
      </w:r>
    </w:p>
  </w:footnote>
  <w:footnote w:id="10">
    <w:p w:rsidR="00B43584" w:rsidRPr="00921DFD" w:rsidRDefault="00F52185">
      <w:pPr>
        <w:pStyle w:val="Textpoznpodarou"/>
        <w:rPr>
          <w:rFonts w:ascii="Garamond" w:hAnsi="Garamond"/>
        </w:rPr>
      </w:pPr>
      <w:r w:rsidRPr="00921DFD">
        <w:rPr>
          <w:rStyle w:val="FootnoteCharacters"/>
          <w:rFonts w:ascii="Garamond" w:hAnsi="Garamond"/>
        </w:rPr>
        <w:footnoteRef/>
      </w:r>
      <w:r w:rsidRPr="00921DFD">
        <w:rPr>
          <w:rFonts w:ascii="Garamond" w:hAnsi="Garamond"/>
          <w:sz w:val="18"/>
          <w:szCs w:val="18"/>
        </w:rPr>
        <w:tab/>
        <w:t>http://www.netdisco.org/</w:t>
      </w:r>
    </w:p>
  </w:footnote>
  <w:footnote w:id="11">
    <w:p w:rsidR="00B43584" w:rsidRPr="00921DFD" w:rsidRDefault="00F52185">
      <w:pPr>
        <w:pStyle w:val="Textpoznpodarou"/>
        <w:rPr>
          <w:rFonts w:ascii="Garamond" w:hAnsi="Garamond"/>
        </w:rPr>
      </w:pPr>
      <w:r w:rsidRPr="00921DFD">
        <w:rPr>
          <w:rStyle w:val="FootnoteCharacters"/>
          <w:rFonts w:ascii="Garamond" w:hAnsi="Garamond"/>
        </w:rPr>
        <w:footnoteRef/>
      </w:r>
      <w:r w:rsidRPr="00921DFD">
        <w:rPr>
          <w:rFonts w:ascii="Garamond" w:hAnsi="Garamond"/>
          <w:sz w:val="18"/>
          <w:szCs w:val="18"/>
        </w:rPr>
        <w:tab/>
        <w:t>Z bezpečnostních důvodů se však záměrně nevyužívají integrované služby manipulace se stavy portů přepínačů vyžadující SNMP přístup pro zápis.</w:t>
      </w:r>
    </w:p>
  </w:footnote>
  <w:footnote w:id="12">
    <w:p w:rsidR="00B43584" w:rsidRPr="00921DFD" w:rsidRDefault="00F52185">
      <w:pPr>
        <w:pStyle w:val="Textpoznpodarou"/>
        <w:rPr>
          <w:rFonts w:ascii="Garamond" w:hAnsi="Garamond"/>
        </w:rPr>
      </w:pPr>
      <w:r w:rsidRPr="00921DFD">
        <w:rPr>
          <w:rStyle w:val="FootnoteCharacters"/>
          <w:rFonts w:ascii="Garamond" w:hAnsi="Garamond"/>
        </w:rPr>
        <w:footnoteRef/>
      </w:r>
      <w:r w:rsidRPr="00921DFD">
        <w:rPr>
          <w:rFonts w:ascii="Garamond" w:hAnsi="Garamond"/>
          <w:sz w:val="18"/>
          <w:szCs w:val="18"/>
        </w:rPr>
        <w:tab/>
        <w:t>http://www.nagios.org/</w:t>
      </w:r>
    </w:p>
  </w:footnote>
  <w:footnote w:id="13">
    <w:p w:rsidR="00B43584" w:rsidRPr="00921DFD" w:rsidRDefault="00F52185">
      <w:pPr>
        <w:pStyle w:val="Textpoznpodarou"/>
        <w:rPr>
          <w:rFonts w:ascii="Garamond" w:hAnsi="Garamond"/>
        </w:rPr>
      </w:pPr>
      <w:r w:rsidRPr="00921DFD">
        <w:rPr>
          <w:rStyle w:val="FootnoteCharacters"/>
          <w:rFonts w:ascii="Garamond" w:hAnsi="Garamond"/>
        </w:rPr>
        <w:footnoteRef/>
      </w:r>
      <w:r w:rsidRPr="00921DFD">
        <w:rPr>
          <w:rFonts w:ascii="Garamond" w:hAnsi="Garamond"/>
          <w:sz w:val="18"/>
          <w:szCs w:val="18"/>
        </w:rPr>
        <w:tab/>
        <w:t>http://www.nagios.org/</w:t>
      </w:r>
    </w:p>
  </w:footnote>
  <w:footnote w:id="14">
    <w:p w:rsidR="00B43584" w:rsidRPr="00921DFD" w:rsidRDefault="00F52185">
      <w:pPr>
        <w:pStyle w:val="Textpoznpodarou"/>
        <w:rPr>
          <w:rFonts w:ascii="Garamond" w:hAnsi="Garamond"/>
        </w:rPr>
      </w:pPr>
      <w:r w:rsidRPr="00921DFD">
        <w:rPr>
          <w:rStyle w:val="FootnoteCharacters"/>
          <w:rFonts w:ascii="Garamond" w:hAnsi="Garamond"/>
        </w:rPr>
        <w:footnoteRef/>
      </w:r>
      <w:r w:rsidRPr="00921DFD">
        <w:rPr>
          <w:rFonts w:ascii="Garamond" w:hAnsi="Garamond"/>
          <w:sz w:val="18"/>
          <w:szCs w:val="18"/>
        </w:rPr>
        <w:tab/>
        <w:t>http://www.mikrotik.com/thedude.php</w:t>
      </w:r>
    </w:p>
  </w:footnote>
  <w:footnote w:id="15">
    <w:p w:rsidR="00B43584" w:rsidRPr="00921DFD" w:rsidRDefault="00F52185">
      <w:pPr>
        <w:pStyle w:val="Textpoznpodarou"/>
        <w:rPr>
          <w:rFonts w:ascii="Garamond" w:hAnsi="Garamond"/>
        </w:rPr>
      </w:pPr>
      <w:r w:rsidRPr="00921DFD">
        <w:rPr>
          <w:rStyle w:val="FootnoteCharacters"/>
          <w:rFonts w:ascii="Garamond" w:hAnsi="Garamond"/>
        </w:rPr>
        <w:footnoteRef/>
      </w:r>
      <w:r w:rsidRPr="00921DFD">
        <w:rPr>
          <w:rFonts w:ascii="Garamond" w:hAnsi="Garamond"/>
          <w:sz w:val="18"/>
          <w:szCs w:val="18"/>
        </w:rPr>
        <w:tab/>
        <w:t>Konfigurace aktivních prvků pouze v režimu pro čtení s povolenými IP adresami management stanic dle ACL.</w:t>
      </w:r>
    </w:p>
  </w:footnote>
  <w:footnote w:id="16">
    <w:p w:rsidR="00B43584" w:rsidRPr="00921DFD" w:rsidRDefault="00F52185">
      <w:pPr>
        <w:pStyle w:val="Textpoznpodarou"/>
        <w:rPr>
          <w:rFonts w:ascii="Garamond" w:hAnsi="Garamond"/>
        </w:rPr>
      </w:pPr>
      <w:r w:rsidRPr="00921DFD">
        <w:rPr>
          <w:rStyle w:val="FootnoteCharacters"/>
          <w:rFonts w:ascii="Garamond" w:hAnsi="Garamond"/>
        </w:rPr>
        <w:footnoteRef/>
      </w:r>
      <w:r w:rsidRPr="00921DFD">
        <w:rPr>
          <w:rFonts w:ascii="Garamond" w:hAnsi="Garamond"/>
          <w:sz w:val="18"/>
          <w:szCs w:val="18"/>
        </w:rPr>
        <w:tab/>
        <w:t>http://cricket.sourceforge.net/</w:t>
      </w:r>
    </w:p>
  </w:footnote>
  <w:footnote w:id="17">
    <w:p w:rsidR="00B43584" w:rsidRPr="00921DFD" w:rsidRDefault="00F52185">
      <w:pPr>
        <w:pStyle w:val="Textpoznpodarou"/>
        <w:rPr>
          <w:rFonts w:ascii="Garamond" w:hAnsi="Garamond"/>
        </w:rPr>
      </w:pPr>
      <w:r w:rsidRPr="00921DFD">
        <w:rPr>
          <w:rStyle w:val="FootnoteCharacters"/>
          <w:rFonts w:ascii="Garamond" w:hAnsi="Garamond"/>
        </w:rPr>
        <w:footnoteRef/>
      </w:r>
      <w:r w:rsidRPr="00921DFD">
        <w:rPr>
          <w:rFonts w:ascii="Garamond" w:hAnsi="Garamond"/>
          <w:sz w:val="18"/>
          <w:szCs w:val="18"/>
        </w:rPr>
        <w:tab/>
        <w:t>http://torrus.org/</w:t>
      </w:r>
    </w:p>
  </w:footnote>
  <w:footnote w:id="18">
    <w:p w:rsidR="00B43584" w:rsidRPr="00921DFD" w:rsidRDefault="00F52185">
      <w:pPr>
        <w:pStyle w:val="Textpoznpodarou"/>
        <w:rPr>
          <w:rFonts w:ascii="Garamond" w:hAnsi="Garamond"/>
        </w:rPr>
      </w:pPr>
      <w:r w:rsidRPr="00921DFD">
        <w:rPr>
          <w:rStyle w:val="FootnoteCharacters"/>
          <w:rFonts w:ascii="Garamond" w:hAnsi="Garamond"/>
        </w:rPr>
        <w:footnoteRef/>
      </w:r>
      <w:r w:rsidRPr="00921DFD">
        <w:rPr>
          <w:rFonts w:ascii="Garamond" w:hAnsi="Garamond"/>
          <w:sz w:val="18"/>
          <w:szCs w:val="18"/>
        </w:rPr>
        <w:tab/>
        <w:t>http://www.invea.cz/produkty-sluzby/flowmon/flowmon-sondy</w:t>
      </w:r>
    </w:p>
  </w:footnote>
  <w:footnote w:id="19">
    <w:p w:rsidR="00B43584" w:rsidRPr="00921DFD" w:rsidRDefault="00F52185">
      <w:pPr>
        <w:pStyle w:val="Textpoznpodarou"/>
        <w:rPr>
          <w:rFonts w:ascii="Garamond" w:hAnsi="Garamond"/>
        </w:rPr>
      </w:pPr>
      <w:r w:rsidRPr="00921DFD">
        <w:rPr>
          <w:rStyle w:val="FootnoteCharacters"/>
          <w:rFonts w:ascii="Garamond" w:hAnsi="Garamond"/>
        </w:rPr>
        <w:footnoteRef/>
      </w:r>
      <w:r w:rsidRPr="00921DFD">
        <w:rPr>
          <w:rFonts w:ascii="Garamond" w:hAnsi="Garamond"/>
          <w:sz w:val="18"/>
          <w:szCs w:val="18"/>
        </w:rPr>
        <w:tab/>
        <w:t>http://www.caligare.com/</w:t>
      </w:r>
    </w:p>
  </w:footnote>
  <w:footnote w:id="20">
    <w:p w:rsidR="00B43584" w:rsidRPr="00921DFD" w:rsidRDefault="00F52185">
      <w:pPr>
        <w:pStyle w:val="Textpoznpodarou"/>
        <w:rPr>
          <w:rFonts w:ascii="Garamond" w:hAnsi="Garamond"/>
        </w:rPr>
      </w:pPr>
      <w:r w:rsidRPr="00921DFD">
        <w:rPr>
          <w:rStyle w:val="FootnoteCharacters"/>
          <w:rFonts w:ascii="Garamond" w:hAnsi="Garamond"/>
        </w:rPr>
        <w:footnoteRef/>
      </w:r>
      <w:r w:rsidRPr="00921DFD">
        <w:rPr>
          <w:rFonts w:ascii="Garamond" w:hAnsi="Garamond"/>
          <w:sz w:val="18"/>
          <w:szCs w:val="18"/>
        </w:rPr>
        <w:tab/>
        <w:t xml:space="preserve">http://www.cesnet.cz/doc/techzpravy/2004/ftas-arch/, </w:t>
      </w:r>
      <w:r w:rsidRPr="00921DFD">
        <w:rPr>
          <w:rFonts w:ascii="Garamond" w:hAnsi="Garamond"/>
          <w:sz w:val="18"/>
          <w:szCs w:val="18"/>
        </w:rPr>
        <w:br/>
        <w:t xml:space="preserve">http://www.cesnet.cz/doc/techzpravy/2006/ftas-interface/, </w:t>
      </w:r>
      <w:r w:rsidRPr="00921DFD">
        <w:rPr>
          <w:rFonts w:ascii="Garamond" w:hAnsi="Garamond"/>
          <w:sz w:val="18"/>
          <w:szCs w:val="18"/>
        </w:rPr>
        <w:br/>
        <w:t>http://www.cesnet.cz/akce/2009/zazemi-pro-cert-csirt/p/sledovani-provozu.pdf</w:t>
      </w:r>
    </w:p>
  </w:footnote>
  <w:footnote w:id="21">
    <w:p w:rsidR="00B43584" w:rsidRDefault="00F52185">
      <w:pPr>
        <w:pStyle w:val="Textpoznpodarou"/>
      </w:pPr>
      <w:r w:rsidRPr="00921DFD">
        <w:rPr>
          <w:rStyle w:val="FootnoteCharacters"/>
          <w:rFonts w:ascii="Garamond" w:hAnsi="Garamond"/>
        </w:rPr>
        <w:footnoteRef/>
      </w:r>
      <w:r w:rsidRPr="00921DFD">
        <w:rPr>
          <w:rFonts w:ascii="Garamond" w:hAnsi="Garamond"/>
          <w:sz w:val="18"/>
          <w:szCs w:val="18"/>
        </w:rPr>
        <w:tab/>
        <w:t>http://oss.oetiker.ch/smokeping/</w:t>
      </w:r>
    </w:p>
  </w:footnote>
  <w:footnote w:id="22">
    <w:p w:rsidR="00B43584" w:rsidRPr="00921DFD" w:rsidRDefault="00F52185">
      <w:pPr>
        <w:pStyle w:val="Textpoznpodarou"/>
        <w:rPr>
          <w:rFonts w:ascii="Garamond" w:hAnsi="Garamond"/>
        </w:rPr>
      </w:pPr>
      <w:r w:rsidRPr="00921DFD">
        <w:rPr>
          <w:rStyle w:val="FootnoteCharacters"/>
          <w:rFonts w:ascii="Garamond" w:hAnsi="Garamond"/>
        </w:rPr>
        <w:footnoteRef/>
      </w:r>
      <w:r w:rsidRPr="00921DFD">
        <w:rPr>
          <w:rFonts w:ascii="Garamond" w:hAnsi="Garamond"/>
          <w:sz w:val="18"/>
          <w:szCs w:val="18"/>
        </w:rPr>
        <w:tab/>
        <w:t>http://www.zenoss.com/solution/network-monitoring</w:t>
      </w:r>
    </w:p>
  </w:footnote>
  <w:footnote w:id="23">
    <w:p w:rsidR="00B43584" w:rsidRPr="00921DFD" w:rsidRDefault="00F52185">
      <w:pPr>
        <w:pStyle w:val="Textpoznpodarou"/>
        <w:rPr>
          <w:rFonts w:ascii="Garamond" w:hAnsi="Garamond"/>
        </w:rPr>
      </w:pPr>
      <w:r w:rsidRPr="00921DFD">
        <w:rPr>
          <w:rStyle w:val="FootnoteCharacters"/>
          <w:rFonts w:ascii="Garamond" w:hAnsi="Garamond"/>
        </w:rPr>
        <w:footnoteRef/>
      </w:r>
      <w:r w:rsidRPr="00921DFD">
        <w:rPr>
          <w:rFonts w:ascii="Garamond" w:hAnsi="Garamond"/>
          <w:sz w:val="18"/>
          <w:szCs w:val="18"/>
        </w:rPr>
        <w:tab/>
        <w:t>http://www.ossec.net/</w:t>
      </w:r>
    </w:p>
  </w:footnote>
  <w:footnote w:id="24">
    <w:p w:rsidR="00B43584" w:rsidRPr="00921DFD" w:rsidRDefault="00F52185">
      <w:pPr>
        <w:pStyle w:val="Textpoznpodarou"/>
        <w:rPr>
          <w:rFonts w:ascii="Garamond" w:hAnsi="Garamond"/>
        </w:rPr>
      </w:pPr>
      <w:r w:rsidRPr="00921DFD">
        <w:rPr>
          <w:rStyle w:val="FootnoteCharacters"/>
          <w:rFonts w:ascii="Garamond" w:hAnsi="Garamond"/>
        </w:rPr>
        <w:footnoteRef/>
      </w:r>
      <w:r w:rsidRPr="00921DFD">
        <w:rPr>
          <w:rFonts w:ascii="Garamond" w:hAnsi="Garamond"/>
          <w:sz w:val="18"/>
          <w:szCs w:val="18"/>
        </w:rPr>
        <w:tab/>
        <w:t>http://www.securityfocus.com/tools/142</w:t>
      </w:r>
    </w:p>
  </w:footnote>
  <w:footnote w:id="25">
    <w:p w:rsidR="00B43584" w:rsidRPr="00921DFD" w:rsidRDefault="00F52185">
      <w:pPr>
        <w:pStyle w:val="Textpoznpodarou"/>
        <w:rPr>
          <w:rFonts w:ascii="Garamond" w:hAnsi="Garamond"/>
        </w:rPr>
      </w:pPr>
      <w:r w:rsidRPr="00921DFD">
        <w:rPr>
          <w:rStyle w:val="FootnoteCharacters"/>
          <w:rFonts w:ascii="Garamond" w:hAnsi="Garamond"/>
        </w:rPr>
        <w:footnoteRef/>
      </w:r>
      <w:r w:rsidRPr="00921DFD">
        <w:rPr>
          <w:rFonts w:ascii="Garamond" w:hAnsi="Garamond"/>
          <w:sz w:val="18"/>
          <w:szCs w:val="18"/>
        </w:rPr>
        <w:tab/>
        <w:t>Vlastní otevřený systém založený na využití výsledků diplomových prací studentů FAV.</w:t>
      </w:r>
    </w:p>
  </w:footnote>
  <w:footnote w:id="26">
    <w:p w:rsidR="00B43584" w:rsidRDefault="00F52185">
      <w:pPr>
        <w:pStyle w:val="Textpoznpodarou"/>
      </w:pPr>
      <w:r w:rsidRPr="00921DFD">
        <w:rPr>
          <w:rStyle w:val="FootnoteCharacters"/>
          <w:rFonts w:ascii="Garamond" w:hAnsi="Garamond"/>
        </w:rPr>
        <w:footnoteRef/>
      </w:r>
      <w:r w:rsidRPr="00921DFD">
        <w:rPr>
          <w:rFonts w:ascii="Garamond" w:hAnsi="Garamond"/>
          <w:sz w:val="18"/>
          <w:szCs w:val="18"/>
        </w:rPr>
        <w:tab/>
        <w:t>S výjimkou menšího počtu zastaralých přepínačů, které SSH nepodporují a jsou postupně podle finančních možností nahrazovány.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DFD" w:rsidRPr="0090238F" w:rsidRDefault="00921DFD" w:rsidP="00921DFD">
    <w:pPr>
      <w:pStyle w:val="Zhlav"/>
      <w:jc w:val="right"/>
      <w:rPr>
        <w:sz w:val="22"/>
      </w:rPr>
    </w:pPr>
    <w:r w:rsidRPr="0090238F">
      <w:rPr>
        <w:rFonts w:ascii="Garamond" w:hAnsi="Garamond"/>
        <w:sz w:val="22"/>
      </w:rPr>
      <w:t>Pří</w:t>
    </w:r>
    <w:r>
      <w:rPr>
        <w:rFonts w:ascii="Garamond" w:hAnsi="Garamond"/>
        <w:sz w:val="22"/>
      </w:rPr>
      <w:t xml:space="preserve">loha č. </w:t>
    </w:r>
    <w:r w:rsidR="00347B34">
      <w:rPr>
        <w:rFonts w:ascii="Garamond" w:hAnsi="Garamond"/>
        <w:sz w:val="22"/>
      </w:rPr>
      <w:t>1</w:t>
    </w:r>
    <w:r>
      <w:rPr>
        <w:rFonts w:ascii="Garamond" w:hAnsi="Garamond"/>
        <w:sz w:val="22"/>
      </w:rPr>
      <w:t xml:space="preserve"> Kupní smlouvy – část 3</w:t>
    </w:r>
    <w:r w:rsidRPr="0090238F">
      <w:rPr>
        <w:rFonts w:ascii="Garamond" w:hAnsi="Garamond"/>
        <w:sz w:val="22"/>
      </w:rPr>
      <w:t>.</w:t>
    </w:r>
  </w:p>
  <w:p w:rsidR="00921DFD" w:rsidRDefault="00921DF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none"/>
      <w:pStyle w:val="Nadpis1"/>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rPr>
    </w:lvl>
  </w:abstractNum>
  <w:abstractNum w:abstractNumId="2">
    <w:nsid w:val="00000003"/>
    <w:multiLevelType w:val="multilevel"/>
    <w:tmpl w:val="00000003"/>
    <w:name w:val="WW8Num4"/>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singleLevel"/>
    <w:tmpl w:val="00000004"/>
    <w:name w:val="WW8Num3"/>
    <w:lvl w:ilvl="0">
      <w:start w:val="1"/>
      <w:numFmt w:val="bullet"/>
      <w:lvlText w:val=""/>
      <w:lvlJc w:val="left"/>
      <w:pPr>
        <w:tabs>
          <w:tab w:val="num" w:pos="0"/>
        </w:tabs>
        <w:ind w:left="720" w:hanging="360"/>
      </w:pPr>
      <w:rPr>
        <w:rFonts w:ascii="Symbol" w:hAnsi="Symbol" w:cs="Symbol"/>
      </w:rPr>
    </w:lvl>
  </w:abstractNum>
  <w:abstractNum w:abstractNumId="4">
    <w:nsid w:val="00000005"/>
    <w:multiLevelType w:val="multilevel"/>
    <w:tmpl w:val="0000000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DFD"/>
    <w:rsid w:val="00053611"/>
    <w:rsid w:val="00347B34"/>
    <w:rsid w:val="0045299F"/>
    <w:rsid w:val="00667606"/>
    <w:rsid w:val="00921DFD"/>
    <w:rsid w:val="00B43584"/>
    <w:rsid w:val="00EB6323"/>
    <w:rsid w:val="00F521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sz w:val="24"/>
      <w:szCs w:val="24"/>
      <w:lang w:eastAsia="zh-CN"/>
    </w:rPr>
  </w:style>
  <w:style w:type="paragraph" w:styleId="Nadpis1">
    <w:name w:val="heading 1"/>
    <w:basedOn w:val="Normln"/>
    <w:next w:val="Normln"/>
    <w:qFormat/>
    <w:pPr>
      <w:numPr>
        <w:numId w:val="1"/>
      </w:numPr>
      <w:spacing w:before="480"/>
      <w:ind w:left="0" w:firstLine="0"/>
      <w:outlineLvl w:val="0"/>
    </w:pPr>
    <w:rPr>
      <w:rFonts w:ascii="Cambria" w:hAnsi="Cambria" w:cs="Cambria"/>
      <w:b/>
      <w:bCs/>
      <w:sz w:val="28"/>
      <w:szCs w:val="28"/>
    </w:rPr>
  </w:style>
  <w:style w:type="paragraph" w:styleId="Nadpis2">
    <w:name w:val="heading 2"/>
    <w:basedOn w:val="Normln"/>
    <w:next w:val="Normln"/>
    <w:qFormat/>
    <w:pPr>
      <w:numPr>
        <w:ilvl w:val="1"/>
        <w:numId w:val="1"/>
      </w:numPr>
      <w:spacing w:before="200"/>
      <w:ind w:left="0" w:firstLine="0"/>
      <w:outlineLvl w:val="1"/>
    </w:pPr>
    <w:rPr>
      <w:rFonts w:ascii="Cambria" w:hAnsi="Cambria" w:cs="Cambria"/>
      <w:b/>
      <w:bCs/>
      <w:sz w:val="26"/>
      <w:szCs w:val="26"/>
    </w:rPr>
  </w:style>
  <w:style w:type="paragraph" w:styleId="Nadpis3">
    <w:name w:val="heading 3"/>
    <w:basedOn w:val="Normln"/>
    <w:next w:val="Normln"/>
    <w:qFormat/>
    <w:pPr>
      <w:numPr>
        <w:ilvl w:val="2"/>
        <w:numId w:val="1"/>
      </w:numPr>
      <w:spacing w:before="200" w:line="264" w:lineRule="auto"/>
      <w:ind w:left="0" w:firstLine="0"/>
      <w:outlineLvl w:val="2"/>
    </w:pPr>
    <w:rPr>
      <w:rFonts w:ascii="Cambria" w:hAnsi="Cambria" w:cs="Cambria"/>
      <w:b/>
      <w:bCs/>
    </w:rPr>
  </w:style>
  <w:style w:type="paragraph" w:styleId="Nadpis4">
    <w:name w:val="heading 4"/>
    <w:basedOn w:val="Normln"/>
    <w:next w:val="Normln"/>
    <w:qFormat/>
    <w:pPr>
      <w:numPr>
        <w:ilvl w:val="3"/>
        <w:numId w:val="1"/>
      </w:numPr>
      <w:spacing w:before="200"/>
      <w:outlineLvl w:val="3"/>
    </w:pPr>
    <w:rPr>
      <w:rFonts w:ascii="Cambria" w:hAnsi="Cambria"/>
      <w:b/>
      <w:bCs/>
      <w:i/>
      <w:iCs/>
    </w:rPr>
  </w:style>
  <w:style w:type="paragraph" w:styleId="Nadpis5">
    <w:name w:val="heading 5"/>
    <w:basedOn w:val="Normln"/>
    <w:next w:val="Normln"/>
    <w:qFormat/>
    <w:pPr>
      <w:numPr>
        <w:ilvl w:val="4"/>
        <w:numId w:val="1"/>
      </w:numPr>
      <w:spacing w:before="200"/>
      <w:outlineLvl w:val="4"/>
    </w:pPr>
    <w:rPr>
      <w:rFonts w:ascii="Cambria" w:hAnsi="Cambria"/>
      <w:b/>
      <w:bCs/>
      <w:color w:val="7F7F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Standardnpsmoodstavce1">
    <w:name w:val="Standardní písmo odstavce1"/>
  </w:style>
  <w:style w:type="character" w:customStyle="1" w:styleId="NumberingSymbols">
    <w:name w:val="Numbering Symbols"/>
  </w:style>
  <w:style w:type="character" w:customStyle="1" w:styleId="Znakypropoznmkupodarou">
    <w:name w:val="Znaky pro poznámku pod čarou"/>
    <w:rPr>
      <w:vertAlign w:val="superscript"/>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5z0">
    <w:name w:val="WW8Num5z0"/>
    <w:rPr>
      <w:rFonts w:ascii="Symbol" w:hAnsi="Symbol" w:cs="Symbol" w:hint="default"/>
    </w:rPr>
  </w:style>
  <w:style w:type="character" w:customStyle="1" w:styleId="WW8Num2z0">
    <w:name w:val="WW8Num2z0"/>
    <w:rPr>
      <w:rFonts w:ascii="Symbol" w:hAnsi="Symbol" w:cs="Symbol"/>
    </w:rPr>
  </w:style>
  <w:style w:type="character" w:customStyle="1" w:styleId="WW8Num4z0">
    <w:name w:val="WW8Num4z0"/>
    <w:rPr>
      <w:rFonts w:ascii="Symbol" w:hAnsi="Symbol" w:cs="Verdana"/>
      <w:sz w:val="18"/>
      <w:szCs w:val="18"/>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Znakapoznpodarou1">
    <w:name w:val="Značka pozn. pod čarou1"/>
    <w:rPr>
      <w:vertAlign w:val="superscript"/>
    </w:rPr>
  </w:style>
  <w:style w:type="character" w:customStyle="1" w:styleId="WW8Num3z0">
    <w:name w:val="WW8Num3z0"/>
    <w:rPr>
      <w:rFonts w:ascii="Symbol" w:hAnsi="Symbol" w:cs="Symbol"/>
    </w:rPr>
  </w:style>
  <w:style w:type="character" w:customStyle="1" w:styleId="FootnoteCharacters">
    <w:name w:val="Footnote Characters"/>
  </w:style>
  <w:style w:type="character" w:styleId="Znakapoznpodarou">
    <w:name w:val="footnote reference"/>
    <w:rPr>
      <w:vertAlign w:val="superscript"/>
    </w:rPr>
  </w:style>
  <w:style w:type="character" w:styleId="Odkaznavysvtlivky">
    <w:name w:val="endnote reference"/>
    <w:rPr>
      <w:vertAlign w:val="superscript"/>
    </w:rPr>
  </w:style>
  <w:style w:type="character" w:customStyle="1" w:styleId="EndnoteCharacters">
    <w:name w:val="Endnote Characters"/>
  </w:style>
  <w:style w:type="paragraph" w:customStyle="1" w:styleId="Heading">
    <w:name w:val="Heading"/>
    <w:basedOn w:val="Normln"/>
    <w:next w:val="Zkladntext"/>
    <w:pPr>
      <w:keepNext/>
      <w:spacing w:before="240" w:after="120"/>
    </w:pPr>
    <w:rPr>
      <w:rFonts w:ascii="Liberation Sans" w:eastAsia="Droid Sans Fallback" w:hAnsi="Liberation Sans" w:cs="FreeSans"/>
      <w:sz w:val="28"/>
      <w:szCs w:val="28"/>
    </w:rPr>
  </w:style>
  <w:style w:type="paragraph" w:styleId="Zkladntext">
    <w:name w:val="Body Text"/>
    <w:basedOn w:val="Normln"/>
    <w:pPr>
      <w:spacing w:after="120"/>
    </w:pPr>
  </w:style>
  <w:style w:type="paragraph" w:styleId="Seznam">
    <w:name w:val="List"/>
    <w:basedOn w:val="Zkladntext"/>
    <w:rPr>
      <w:rFonts w:cs="FreeSans"/>
    </w:rPr>
  </w:style>
  <w:style w:type="paragraph" w:styleId="Titulek">
    <w:name w:val="caption"/>
    <w:basedOn w:val="Normln"/>
    <w:qFormat/>
    <w:pPr>
      <w:suppressLineNumbers/>
      <w:spacing w:before="120" w:after="120"/>
    </w:pPr>
    <w:rPr>
      <w:rFonts w:cs="FreeSans"/>
      <w:i/>
      <w:iCs/>
    </w:rPr>
  </w:style>
  <w:style w:type="paragraph" w:customStyle="1" w:styleId="Index">
    <w:name w:val="Index"/>
    <w:basedOn w:val="Normln"/>
    <w:pPr>
      <w:suppressLineNumbers/>
    </w:pPr>
    <w:rPr>
      <w:rFonts w:cs="FreeSans"/>
    </w:rPr>
  </w:style>
  <w:style w:type="paragraph" w:customStyle="1" w:styleId="TableContents">
    <w:name w:val="Table Contents"/>
    <w:basedOn w:val="Normln"/>
    <w:pPr>
      <w:suppressLineNumbers/>
    </w:pPr>
  </w:style>
  <w:style w:type="paragraph" w:customStyle="1" w:styleId="TableHeading">
    <w:name w:val="Table Heading"/>
    <w:basedOn w:val="TableContents"/>
    <w:pPr>
      <w:jc w:val="center"/>
    </w:pPr>
    <w:rPr>
      <w:b/>
      <w:bCs/>
    </w:rPr>
  </w:style>
  <w:style w:type="paragraph" w:styleId="Textpoznpodarou">
    <w:name w:val="footnote text"/>
    <w:basedOn w:val="Normln"/>
    <w:pPr>
      <w:suppressLineNumbers/>
      <w:ind w:left="339" w:hanging="339"/>
    </w:pPr>
    <w:rPr>
      <w:sz w:val="20"/>
      <w:szCs w:val="20"/>
    </w:rPr>
  </w:style>
  <w:style w:type="paragraph" w:styleId="Bezmezer">
    <w:name w:val="No Spacing"/>
    <w:qFormat/>
    <w:pPr>
      <w:suppressAutoHyphens/>
      <w:jc w:val="both"/>
    </w:pPr>
    <w:rPr>
      <w:rFonts w:ascii="Calibri" w:eastAsia="Calibri" w:hAnsi="Calibri" w:cs="Calibri"/>
      <w:sz w:val="22"/>
      <w:szCs w:val="22"/>
      <w:lang w:eastAsia="zh-CN"/>
    </w:rPr>
  </w:style>
  <w:style w:type="paragraph" w:styleId="Zhlav">
    <w:name w:val="header"/>
    <w:basedOn w:val="Normln"/>
    <w:link w:val="ZhlavChar"/>
    <w:uiPriority w:val="99"/>
    <w:unhideWhenUsed/>
    <w:rsid w:val="00921DFD"/>
    <w:pPr>
      <w:tabs>
        <w:tab w:val="center" w:pos="4536"/>
        <w:tab w:val="right" w:pos="9072"/>
      </w:tabs>
    </w:pPr>
  </w:style>
  <w:style w:type="character" w:customStyle="1" w:styleId="ZhlavChar">
    <w:name w:val="Záhlaví Char"/>
    <w:basedOn w:val="Standardnpsmoodstavce"/>
    <w:link w:val="Zhlav"/>
    <w:uiPriority w:val="99"/>
    <w:rsid w:val="00921DFD"/>
    <w:rPr>
      <w:sz w:val="24"/>
      <w:szCs w:val="24"/>
      <w:lang w:eastAsia="zh-CN"/>
    </w:rPr>
  </w:style>
  <w:style w:type="paragraph" w:styleId="Zpat">
    <w:name w:val="footer"/>
    <w:basedOn w:val="Normln"/>
    <w:link w:val="ZpatChar"/>
    <w:uiPriority w:val="99"/>
    <w:unhideWhenUsed/>
    <w:rsid w:val="00921DFD"/>
    <w:pPr>
      <w:tabs>
        <w:tab w:val="center" w:pos="4536"/>
        <w:tab w:val="right" w:pos="9072"/>
      </w:tabs>
    </w:pPr>
  </w:style>
  <w:style w:type="character" w:customStyle="1" w:styleId="ZpatChar">
    <w:name w:val="Zápatí Char"/>
    <w:basedOn w:val="Standardnpsmoodstavce"/>
    <w:link w:val="Zpat"/>
    <w:uiPriority w:val="99"/>
    <w:rsid w:val="00921DFD"/>
    <w:rPr>
      <w:sz w:val="24"/>
      <w:szCs w:val="24"/>
      <w:lang w:eastAsia="zh-CN"/>
    </w:rPr>
  </w:style>
  <w:style w:type="character" w:styleId="Odkaznakoment">
    <w:name w:val="annotation reference"/>
    <w:basedOn w:val="Standardnpsmoodstavce"/>
    <w:uiPriority w:val="99"/>
    <w:semiHidden/>
    <w:unhideWhenUsed/>
    <w:rsid w:val="00EB6323"/>
    <w:rPr>
      <w:sz w:val="16"/>
      <w:szCs w:val="16"/>
    </w:rPr>
  </w:style>
  <w:style w:type="paragraph" w:styleId="Textkomente">
    <w:name w:val="annotation text"/>
    <w:basedOn w:val="Normln"/>
    <w:link w:val="TextkomenteChar"/>
    <w:uiPriority w:val="99"/>
    <w:semiHidden/>
    <w:unhideWhenUsed/>
    <w:rsid w:val="00EB6323"/>
    <w:rPr>
      <w:sz w:val="20"/>
      <w:szCs w:val="20"/>
    </w:rPr>
  </w:style>
  <w:style w:type="character" w:customStyle="1" w:styleId="TextkomenteChar">
    <w:name w:val="Text komentáře Char"/>
    <w:basedOn w:val="Standardnpsmoodstavce"/>
    <w:link w:val="Textkomente"/>
    <w:uiPriority w:val="99"/>
    <w:semiHidden/>
    <w:rsid w:val="00EB6323"/>
    <w:rPr>
      <w:lang w:eastAsia="zh-CN"/>
    </w:rPr>
  </w:style>
  <w:style w:type="paragraph" w:styleId="Pedmtkomente">
    <w:name w:val="annotation subject"/>
    <w:basedOn w:val="Textkomente"/>
    <w:next w:val="Textkomente"/>
    <w:link w:val="PedmtkomenteChar"/>
    <w:uiPriority w:val="99"/>
    <w:semiHidden/>
    <w:unhideWhenUsed/>
    <w:rsid w:val="00EB6323"/>
    <w:rPr>
      <w:b/>
      <w:bCs/>
    </w:rPr>
  </w:style>
  <w:style w:type="character" w:customStyle="1" w:styleId="PedmtkomenteChar">
    <w:name w:val="Předmět komentáře Char"/>
    <w:basedOn w:val="TextkomenteChar"/>
    <w:link w:val="Pedmtkomente"/>
    <w:uiPriority w:val="99"/>
    <w:semiHidden/>
    <w:rsid w:val="00EB6323"/>
    <w:rPr>
      <w:b/>
      <w:bCs/>
      <w:lang w:eastAsia="zh-CN"/>
    </w:rPr>
  </w:style>
  <w:style w:type="paragraph" w:styleId="Textbubliny">
    <w:name w:val="Balloon Text"/>
    <w:basedOn w:val="Normln"/>
    <w:link w:val="TextbublinyChar"/>
    <w:uiPriority w:val="99"/>
    <w:semiHidden/>
    <w:unhideWhenUsed/>
    <w:rsid w:val="00EB6323"/>
    <w:rPr>
      <w:rFonts w:ascii="Tahoma" w:hAnsi="Tahoma" w:cs="Tahoma"/>
      <w:sz w:val="16"/>
      <w:szCs w:val="16"/>
    </w:rPr>
  </w:style>
  <w:style w:type="character" w:customStyle="1" w:styleId="TextbublinyChar">
    <w:name w:val="Text bubliny Char"/>
    <w:basedOn w:val="Standardnpsmoodstavce"/>
    <w:link w:val="Textbubliny"/>
    <w:uiPriority w:val="99"/>
    <w:semiHidden/>
    <w:rsid w:val="00EB6323"/>
    <w:rPr>
      <w:rFonts w:ascii="Tahoma"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sz w:val="24"/>
      <w:szCs w:val="24"/>
      <w:lang w:eastAsia="zh-CN"/>
    </w:rPr>
  </w:style>
  <w:style w:type="paragraph" w:styleId="Nadpis1">
    <w:name w:val="heading 1"/>
    <w:basedOn w:val="Normln"/>
    <w:next w:val="Normln"/>
    <w:qFormat/>
    <w:pPr>
      <w:numPr>
        <w:numId w:val="1"/>
      </w:numPr>
      <w:spacing w:before="480"/>
      <w:ind w:left="0" w:firstLine="0"/>
      <w:outlineLvl w:val="0"/>
    </w:pPr>
    <w:rPr>
      <w:rFonts w:ascii="Cambria" w:hAnsi="Cambria" w:cs="Cambria"/>
      <w:b/>
      <w:bCs/>
      <w:sz w:val="28"/>
      <w:szCs w:val="28"/>
    </w:rPr>
  </w:style>
  <w:style w:type="paragraph" w:styleId="Nadpis2">
    <w:name w:val="heading 2"/>
    <w:basedOn w:val="Normln"/>
    <w:next w:val="Normln"/>
    <w:qFormat/>
    <w:pPr>
      <w:numPr>
        <w:ilvl w:val="1"/>
        <w:numId w:val="1"/>
      </w:numPr>
      <w:spacing w:before="200"/>
      <w:ind w:left="0" w:firstLine="0"/>
      <w:outlineLvl w:val="1"/>
    </w:pPr>
    <w:rPr>
      <w:rFonts w:ascii="Cambria" w:hAnsi="Cambria" w:cs="Cambria"/>
      <w:b/>
      <w:bCs/>
      <w:sz w:val="26"/>
      <w:szCs w:val="26"/>
    </w:rPr>
  </w:style>
  <w:style w:type="paragraph" w:styleId="Nadpis3">
    <w:name w:val="heading 3"/>
    <w:basedOn w:val="Normln"/>
    <w:next w:val="Normln"/>
    <w:qFormat/>
    <w:pPr>
      <w:numPr>
        <w:ilvl w:val="2"/>
        <w:numId w:val="1"/>
      </w:numPr>
      <w:spacing w:before="200" w:line="264" w:lineRule="auto"/>
      <w:ind w:left="0" w:firstLine="0"/>
      <w:outlineLvl w:val="2"/>
    </w:pPr>
    <w:rPr>
      <w:rFonts w:ascii="Cambria" w:hAnsi="Cambria" w:cs="Cambria"/>
      <w:b/>
      <w:bCs/>
    </w:rPr>
  </w:style>
  <w:style w:type="paragraph" w:styleId="Nadpis4">
    <w:name w:val="heading 4"/>
    <w:basedOn w:val="Normln"/>
    <w:next w:val="Normln"/>
    <w:qFormat/>
    <w:pPr>
      <w:numPr>
        <w:ilvl w:val="3"/>
        <w:numId w:val="1"/>
      </w:numPr>
      <w:spacing w:before="200"/>
      <w:outlineLvl w:val="3"/>
    </w:pPr>
    <w:rPr>
      <w:rFonts w:ascii="Cambria" w:hAnsi="Cambria"/>
      <w:b/>
      <w:bCs/>
      <w:i/>
      <w:iCs/>
    </w:rPr>
  </w:style>
  <w:style w:type="paragraph" w:styleId="Nadpis5">
    <w:name w:val="heading 5"/>
    <w:basedOn w:val="Normln"/>
    <w:next w:val="Normln"/>
    <w:qFormat/>
    <w:pPr>
      <w:numPr>
        <w:ilvl w:val="4"/>
        <w:numId w:val="1"/>
      </w:numPr>
      <w:spacing w:before="200"/>
      <w:outlineLvl w:val="4"/>
    </w:pPr>
    <w:rPr>
      <w:rFonts w:ascii="Cambria" w:hAnsi="Cambria"/>
      <w:b/>
      <w:bCs/>
      <w:color w:val="7F7F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Standardnpsmoodstavce1">
    <w:name w:val="Standardní písmo odstavce1"/>
  </w:style>
  <w:style w:type="character" w:customStyle="1" w:styleId="NumberingSymbols">
    <w:name w:val="Numbering Symbols"/>
  </w:style>
  <w:style w:type="character" w:customStyle="1" w:styleId="Znakypropoznmkupodarou">
    <w:name w:val="Znaky pro poznámku pod čarou"/>
    <w:rPr>
      <w:vertAlign w:val="superscript"/>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5z0">
    <w:name w:val="WW8Num5z0"/>
    <w:rPr>
      <w:rFonts w:ascii="Symbol" w:hAnsi="Symbol" w:cs="Symbol" w:hint="default"/>
    </w:rPr>
  </w:style>
  <w:style w:type="character" w:customStyle="1" w:styleId="WW8Num2z0">
    <w:name w:val="WW8Num2z0"/>
    <w:rPr>
      <w:rFonts w:ascii="Symbol" w:hAnsi="Symbol" w:cs="Symbol"/>
    </w:rPr>
  </w:style>
  <w:style w:type="character" w:customStyle="1" w:styleId="WW8Num4z0">
    <w:name w:val="WW8Num4z0"/>
    <w:rPr>
      <w:rFonts w:ascii="Symbol" w:hAnsi="Symbol" w:cs="Verdana"/>
      <w:sz w:val="18"/>
      <w:szCs w:val="18"/>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Znakapoznpodarou1">
    <w:name w:val="Značka pozn. pod čarou1"/>
    <w:rPr>
      <w:vertAlign w:val="superscript"/>
    </w:rPr>
  </w:style>
  <w:style w:type="character" w:customStyle="1" w:styleId="WW8Num3z0">
    <w:name w:val="WW8Num3z0"/>
    <w:rPr>
      <w:rFonts w:ascii="Symbol" w:hAnsi="Symbol" w:cs="Symbol"/>
    </w:rPr>
  </w:style>
  <w:style w:type="character" w:customStyle="1" w:styleId="FootnoteCharacters">
    <w:name w:val="Footnote Characters"/>
  </w:style>
  <w:style w:type="character" w:styleId="Znakapoznpodarou">
    <w:name w:val="footnote reference"/>
    <w:rPr>
      <w:vertAlign w:val="superscript"/>
    </w:rPr>
  </w:style>
  <w:style w:type="character" w:styleId="Odkaznavysvtlivky">
    <w:name w:val="endnote reference"/>
    <w:rPr>
      <w:vertAlign w:val="superscript"/>
    </w:rPr>
  </w:style>
  <w:style w:type="character" w:customStyle="1" w:styleId="EndnoteCharacters">
    <w:name w:val="Endnote Characters"/>
  </w:style>
  <w:style w:type="paragraph" w:customStyle="1" w:styleId="Heading">
    <w:name w:val="Heading"/>
    <w:basedOn w:val="Normln"/>
    <w:next w:val="Zkladntext"/>
    <w:pPr>
      <w:keepNext/>
      <w:spacing w:before="240" w:after="120"/>
    </w:pPr>
    <w:rPr>
      <w:rFonts w:ascii="Liberation Sans" w:eastAsia="Droid Sans Fallback" w:hAnsi="Liberation Sans" w:cs="FreeSans"/>
      <w:sz w:val="28"/>
      <w:szCs w:val="28"/>
    </w:rPr>
  </w:style>
  <w:style w:type="paragraph" w:styleId="Zkladntext">
    <w:name w:val="Body Text"/>
    <w:basedOn w:val="Normln"/>
    <w:pPr>
      <w:spacing w:after="120"/>
    </w:pPr>
  </w:style>
  <w:style w:type="paragraph" w:styleId="Seznam">
    <w:name w:val="List"/>
    <w:basedOn w:val="Zkladntext"/>
    <w:rPr>
      <w:rFonts w:cs="FreeSans"/>
    </w:rPr>
  </w:style>
  <w:style w:type="paragraph" w:styleId="Titulek">
    <w:name w:val="caption"/>
    <w:basedOn w:val="Normln"/>
    <w:qFormat/>
    <w:pPr>
      <w:suppressLineNumbers/>
      <w:spacing w:before="120" w:after="120"/>
    </w:pPr>
    <w:rPr>
      <w:rFonts w:cs="FreeSans"/>
      <w:i/>
      <w:iCs/>
    </w:rPr>
  </w:style>
  <w:style w:type="paragraph" w:customStyle="1" w:styleId="Index">
    <w:name w:val="Index"/>
    <w:basedOn w:val="Normln"/>
    <w:pPr>
      <w:suppressLineNumbers/>
    </w:pPr>
    <w:rPr>
      <w:rFonts w:cs="FreeSans"/>
    </w:rPr>
  </w:style>
  <w:style w:type="paragraph" w:customStyle="1" w:styleId="TableContents">
    <w:name w:val="Table Contents"/>
    <w:basedOn w:val="Normln"/>
    <w:pPr>
      <w:suppressLineNumbers/>
    </w:pPr>
  </w:style>
  <w:style w:type="paragraph" w:customStyle="1" w:styleId="TableHeading">
    <w:name w:val="Table Heading"/>
    <w:basedOn w:val="TableContents"/>
    <w:pPr>
      <w:jc w:val="center"/>
    </w:pPr>
    <w:rPr>
      <w:b/>
      <w:bCs/>
    </w:rPr>
  </w:style>
  <w:style w:type="paragraph" w:styleId="Textpoznpodarou">
    <w:name w:val="footnote text"/>
    <w:basedOn w:val="Normln"/>
    <w:pPr>
      <w:suppressLineNumbers/>
      <w:ind w:left="339" w:hanging="339"/>
    </w:pPr>
    <w:rPr>
      <w:sz w:val="20"/>
      <w:szCs w:val="20"/>
    </w:rPr>
  </w:style>
  <w:style w:type="paragraph" w:styleId="Bezmezer">
    <w:name w:val="No Spacing"/>
    <w:qFormat/>
    <w:pPr>
      <w:suppressAutoHyphens/>
      <w:jc w:val="both"/>
    </w:pPr>
    <w:rPr>
      <w:rFonts w:ascii="Calibri" w:eastAsia="Calibri" w:hAnsi="Calibri" w:cs="Calibri"/>
      <w:sz w:val="22"/>
      <w:szCs w:val="22"/>
      <w:lang w:eastAsia="zh-CN"/>
    </w:rPr>
  </w:style>
  <w:style w:type="paragraph" w:styleId="Zhlav">
    <w:name w:val="header"/>
    <w:basedOn w:val="Normln"/>
    <w:link w:val="ZhlavChar"/>
    <w:uiPriority w:val="99"/>
    <w:unhideWhenUsed/>
    <w:rsid w:val="00921DFD"/>
    <w:pPr>
      <w:tabs>
        <w:tab w:val="center" w:pos="4536"/>
        <w:tab w:val="right" w:pos="9072"/>
      </w:tabs>
    </w:pPr>
  </w:style>
  <w:style w:type="character" w:customStyle="1" w:styleId="ZhlavChar">
    <w:name w:val="Záhlaví Char"/>
    <w:basedOn w:val="Standardnpsmoodstavce"/>
    <w:link w:val="Zhlav"/>
    <w:uiPriority w:val="99"/>
    <w:rsid w:val="00921DFD"/>
    <w:rPr>
      <w:sz w:val="24"/>
      <w:szCs w:val="24"/>
      <w:lang w:eastAsia="zh-CN"/>
    </w:rPr>
  </w:style>
  <w:style w:type="paragraph" w:styleId="Zpat">
    <w:name w:val="footer"/>
    <w:basedOn w:val="Normln"/>
    <w:link w:val="ZpatChar"/>
    <w:uiPriority w:val="99"/>
    <w:unhideWhenUsed/>
    <w:rsid w:val="00921DFD"/>
    <w:pPr>
      <w:tabs>
        <w:tab w:val="center" w:pos="4536"/>
        <w:tab w:val="right" w:pos="9072"/>
      </w:tabs>
    </w:pPr>
  </w:style>
  <w:style w:type="character" w:customStyle="1" w:styleId="ZpatChar">
    <w:name w:val="Zápatí Char"/>
    <w:basedOn w:val="Standardnpsmoodstavce"/>
    <w:link w:val="Zpat"/>
    <w:uiPriority w:val="99"/>
    <w:rsid w:val="00921DFD"/>
    <w:rPr>
      <w:sz w:val="24"/>
      <w:szCs w:val="24"/>
      <w:lang w:eastAsia="zh-CN"/>
    </w:rPr>
  </w:style>
  <w:style w:type="character" w:styleId="Odkaznakoment">
    <w:name w:val="annotation reference"/>
    <w:basedOn w:val="Standardnpsmoodstavce"/>
    <w:uiPriority w:val="99"/>
    <w:semiHidden/>
    <w:unhideWhenUsed/>
    <w:rsid w:val="00EB6323"/>
    <w:rPr>
      <w:sz w:val="16"/>
      <w:szCs w:val="16"/>
    </w:rPr>
  </w:style>
  <w:style w:type="paragraph" w:styleId="Textkomente">
    <w:name w:val="annotation text"/>
    <w:basedOn w:val="Normln"/>
    <w:link w:val="TextkomenteChar"/>
    <w:uiPriority w:val="99"/>
    <w:semiHidden/>
    <w:unhideWhenUsed/>
    <w:rsid w:val="00EB6323"/>
    <w:rPr>
      <w:sz w:val="20"/>
      <w:szCs w:val="20"/>
    </w:rPr>
  </w:style>
  <w:style w:type="character" w:customStyle="1" w:styleId="TextkomenteChar">
    <w:name w:val="Text komentáře Char"/>
    <w:basedOn w:val="Standardnpsmoodstavce"/>
    <w:link w:val="Textkomente"/>
    <w:uiPriority w:val="99"/>
    <w:semiHidden/>
    <w:rsid w:val="00EB6323"/>
    <w:rPr>
      <w:lang w:eastAsia="zh-CN"/>
    </w:rPr>
  </w:style>
  <w:style w:type="paragraph" w:styleId="Pedmtkomente">
    <w:name w:val="annotation subject"/>
    <w:basedOn w:val="Textkomente"/>
    <w:next w:val="Textkomente"/>
    <w:link w:val="PedmtkomenteChar"/>
    <w:uiPriority w:val="99"/>
    <w:semiHidden/>
    <w:unhideWhenUsed/>
    <w:rsid w:val="00EB6323"/>
    <w:rPr>
      <w:b/>
      <w:bCs/>
    </w:rPr>
  </w:style>
  <w:style w:type="character" w:customStyle="1" w:styleId="PedmtkomenteChar">
    <w:name w:val="Předmět komentáře Char"/>
    <w:basedOn w:val="TextkomenteChar"/>
    <w:link w:val="Pedmtkomente"/>
    <w:uiPriority w:val="99"/>
    <w:semiHidden/>
    <w:rsid w:val="00EB6323"/>
    <w:rPr>
      <w:b/>
      <w:bCs/>
      <w:lang w:eastAsia="zh-CN"/>
    </w:rPr>
  </w:style>
  <w:style w:type="paragraph" w:styleId="Textbubliny">
    <w:name w:val="Balloon Text"/>
    <w:basedOn w:val="Normln"/>
    <w:link w:val="TextbublinyChar"/>
    <w:uiPriority w:val="99"/>
    <w:semiHidden/>
    <w:unhideWhenUsed/>
    <w:rsid w:val="00EB6323"/>
    <w:rPr>
      <w:rFonts w:ascii="Tahoma" w:hAnsi="Tahoma" w:cs="Tahoma"/>
      <w:sz w:val="16"/>
      <w:szCs w:val="16"/>
    </w:rPr>
  </w:style>
  <w:style w:type="character" w:customStyle="1" w:styleId="TextbublinyChar">
    <w:name w:val="Text bubliny Char"/>
    <w:basedOn w:val="Standardnpsmoodstavce"/>
    <w:link w:val="Textbubliny"/>
    <w:uiPriority w:val="99"/>
    <w:semiHidden/>
    <w:rsid w:val="00EB6323"/>
    <w:rPr>
      <w:rFonts w:ascii="Tahoma"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8PyqmacOwno0vhUpx3jXpjxA+2s=</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7mWawl4W41RXgxhIiX1C8cuVIy8=</DigestValue>
    </Reference>
  </SignedInfo>
  <SignatureValue>E6dHU/RzyS+iMzsIDht92O/zr2ZZFEqY39SFsael4WvVNezYN0AAVnsq9X5z5PsTwDSLhM6EWfve
FFqa96VcZpwt0pcDJlaZL+8ljAjM6aeqM0XajACdsLAG9yOI8OV0gs+bg5VwkNybsZM16kp74Ypa
LhVguMYWSGRBPnwd+MLbsgpODNUxeanUTJEBuR0gToSrFfxlKTW6MPcKYUBOR/j6p77qRQLNsSHM
PV+i8Yq6phRS1K2iqw+fVL7JdBca5INTXVTxp2cF4DYqtFLlSyvOJUKvtFdSS+GNDJT30MN6PRli
7YC+TT8+8kyIU4jcy9T2ZgAlcZwzSUGhwQV+6w==</SignatureValue>
  <KeyInfo>
    <X509Data>
      <X509Certificate>MIIH+TCCBuGgAwIBAgIDIetBMA0GCSqGSIb3DQEBCwUAMF8xCzAJBgNVBAYTAkNaMSwwKgYDVQQK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=</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cvu4nswWH+svhlD7pzNDqOvnkCI=</DigestValue>
      </Reference>
      <Reference URI="/word/settings.xml?ContentType=application/vnd.openxmlformats-officedocument.wordprocessingml.settings+xml">
        <DigestMethod Algorithm="http://www.w3.org/2000/09/xmldsig#sha1"/>
        <DigestValue>dA+Z6OsSkZ1JYsVDnpHWmmq+7vg=</DigestValue>
      </Reference>
      <Reference URI="/word/stylesWithEffects.xml?ContentType=application/vnd.ms-word.stylesWithEffects+xml">
        <DigestMethod Algorithm="http://www.w3.org/2000/09/xmldsig#sha1"/>
        <DigestValue>pcou5u2ZMPDXE3n3wXcsn5vu3sc=</DigestValue>
      </Reference>
      <Reference URI="/word/styles.xml?ContentType=application/vnd.openxmlformats-officedocument.wordprocessingml.styles+xml">
        <DigestMethod Algorithm="http://www.w3.org/2000/09/xmldsig#sha1"/>
        <DigestValue>CebxYzXfhGscWgxU4PO3zcTS0ic=</DigestValue>
      </Reference>
      <Reference URI="/word/fontTable.xml?ContentType=application/vnd.openxmlformats-officedocument.wordprocessingml.fontTable+xml">
        <DigestMethod Algorithm="http://www.w3.org/2000/09/xmldsig#sha1"/>
        <DigestValue>fqATBDyJDZ+lSLcLHfedOeSN8vg=</DigestValue>
      </Reference>
      <Reference URI="/word/webSettings.xml?ContentType=application/vnd.openxmlformats-officedocument.wordprocessingml.webSettings+xml">
        <DigestMethod Algorithm="http://www.w3.org/2000/09/xmldsig#sha1"/>
        <DigestValue>zc1/q2WodslX0pAdux4ZQmR9PMU=</DigestValue>
      </Reference>
      <Reference URI="/word/theme/theme1.xml?ContentType=application/vnd.openxmlformats-officedocument.theme+xml">
        <DigestMethod Algorithm="http://www.w3.org/2000/09/xmldsig#sha1"/>
        <DigestValue>KmUuhhfsCJy/qwJd7FevO1awH4k=</DigestValue>
      </Reference>
      <Reference URI="/word/footnotes.xml?ContentType=application/vnd.openxmlformats-officedocument.wordprocessingml.footnotes+xml">
        <DigestMethod Algorithm="http://www.w3.org/2000/09/xmldsig#sha1"/>
        <DigestValue>A4vg8cf7JG7b5hM3lvzAgLcYCuA=</DigestValue>
      </Reference>
      <Reference URI="/word/document.xml?ContentType=application/vnd.openxmlformats-officedocument.wordprocessingml.document.main+xml">
        <DigestMethod Algorithm="http://www.w3.org/2000/09/xmldsig#sha1"/>
        <DigestValue>uSTHGA61wU6ebHFsY0PRT4kyoPE=</DigestValue>
      </Reference>
      <Reference URI="/word/endnotes.xml?ContentType=application/vnd.openxmlformats-officedocument.wordprocessingml.endnotes+xml">
        <DigestMethod Algorithm="http://www.w3.org/2000/09/xmldsig#sha1"/>
        <DigestValue>kQcHOK8X4CRJCeWoXLbrQmV0/y0=</DigestValue>
      </Reference>
      <Reference URI="/word/header1.xml?ContentType=application/vnd.openxmlformats-officedocument.wordprocessingml.header+xml">
        <DigestMethod Algorithm="http://www.w3.org/2000/09/xmldsig#sha1"/>
        <DigestValue>yN/+zgVsaYxabxxEO9Xekzg17fg=</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4n173unzgGYSMNy5y6IatMDp0is=</DigestValue>
      </Reference>
    </Manifest>
    <SignatureProperties>
      <SignatureProperty Id="idSignatureTime" Target="#idPackageSignature">
        <mdssi:SignatureTime>
          <mdssi:Format>YYYY-MM-DDThh:mm:ssTZD</mdssi:Format>
          <mdssi:Value>2017-08-07T11:10:58Z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2017-08-07T11:10:58Z</xd:SigningTime>
          <xd:SigningCertificate>
            <xd:Cert>
              <xd:CertDigest>
                <DigestMethod Algorithm="http://www.w3.org/2000/09/xmldsig#sha1"/>
                <DigestValue>FEFjkCoDPlD4VFYP+Sm37VBUXqU=</DigestValue>
              </xd:CertDigest>
              <xd:IssuerSerial>
                <X509IssuerName>CN=PostSignum Qualified CA 2, O="Česká pošta, s.p. [IČ 47114983]", C=CZ</X509IssuerName>
                <X509SerialNumber>2222913</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12</TotalTime>
  <Pages>7</Pages>
  <Words>2569</Words>
  <Characters>15161</Characters>
  <Application>Microsoft Office Word</Application>
  <DocSecurity>0</DocSecurity>
  <Lines>126</Lines>
  <Paragraphs>35</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17695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knourek</dc:creator>
  <cp:lastModifiedBy>Mgr. Martin ŠLAPÁK</cp:lastModifiedBy>
  <cp:revision>7</cp:revision>
  <cp:lastPrinted>2014-09-09T09:31:00Z</cp:lastPrinted>
  <dcterms:created xsi:type="dcterms:W3CDTF">2017-06-07T06:59:00Z</dcterms:created>
  <dcterms:modified xsi:type="dcterms:W3CDTF">2017-06-21T11:34:00Z</dcterms:modified>
</cp:coreProperties>
</file>