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D33CB" w:rsidRPr="00DC546C" w:rsidTr="003468B7">
        <w:tc>
          <w:tcPr>
            <w:tcW w:w="5000" w:type="pct"/>
            <w:shd w:val="clear" w:color="auto" w:fill="auto"/>
            <w:vAlign w:val="center"/>
          </w:tcPr>
          <w:p w:rsidR="00DD33CB" w:rsidRPr="00DC546C" w:rsidRDefault="00DD33CB" w:rsidP="003468B7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Výpočetní HPC klastr s příslušenstvím pro výpočty z prvních principů</w:t>
            </w:r>
            <w:r w:rsidRPr="00DC546C">
              <w:rPr>
                <w:rFonts w:ascii="Garamond" w:hAnsi="Garamond" w:cs="Arial"/>
                <w:b/>
              </w:rPr>
              <w:br/>
              <w:t>pro potřeby projektu EVT</w:t>
            </w:r>
          </w:p>
        </w:tc>
      </w:tr>
      <w:tr w:rsidR="00DD33CB" w:rsidRPr="00DC546C" w:rsidTr="003468B7">
        <w:trPr>
          <w:trHeight w:val="1913"/>
        </w:trPr>
        <w:tc>
          <w:tcPr>
            <w:tcW w:w="5000" w:type="pct"/>
            <w:shd w:val="clear" w:color="auto" w:fill="auto"/>
            <w:vAlign w:val="center"/>
          </w:tcPr>
          <w:p w:rsidR="00DD33CB" w:rsidRPr="00DC546C" w:rsidRDefault="00DD33CB" w:rsidP="003468B7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Část 2</w:t>
            </w:r>
            <w:r w:rsidRPr="00DC546C">
              <w:rPr>
                <w:rFonts w:ascii="Garamond" w:hAnsi="Garamond" w:cs="Arial"/>
                <w:b/>
              </w:rPr>
              <w:t>.</w:t>
            </w:r>
          </w:p>
          <w:p w:rsidR="00DD33CB" w:rsidRPr="00DC546C" w:rsidRDefault="00DD33CB" w:rsidP="003468B7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D33CB">
              <w:rPr>
                <w:rFonts w:ascii="Garamond" w:hAnsi="Garamond" w:cs="Arial"/>
                <w:b/>
              </w:rPr>
              <w:t>Výpočetní uzly žiletkového typu</w:t>
            </w:r>
          </w:p>
          <w:p w:rsidR="00DD33CB" w:rsidRPr="00DC546C" w:rsidRDefault="00DD33CB" w:rsidP="003468B7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Technická specifikace dodávky</w:t>
            </w:r>
          </w:p>
        </w:tc>
      </w:tr>
    </w:tbl>
    <w:p w:rsidR="00DD33CB" w:rsidRDefault="00DD33CB" w:rsidP="00DD33CB">
      <w:pPr>
        <w:spacing w:line="276" w:lineRule="auto"/>
        <w:jc w:val="center"/>
        <w:rPr>
          <w:rFonts w:ascii="Garamond" w:hAnsi="Garamond" w:cs="Arial"/>
          <w:b/>
        </w:rPr>
      </w:pPr>
    </w:p>
    <w:p w:rsidR="00C62D7A" w:rsidRPr="00DD33CB" w:rsidRDefault="00C62D7A" w:rsidP="00DD33CB">
      <w:pPr>
        <w:spacing w:line="276" w:lineRule="auto"/>
        <w:jc w:val="both"/>
        <w:rPr>
          <w:rFonts w:ascii="Garamond" w:hAnsi="Garamond" w:cs="Arial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</w:rPr>
        <w:t>Přehled: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>1. Sestava výpočetních žiletkových uzlů typu A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>2. Sestava výpočetních žiletkových uzlů typu B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 xml:space="preserve">3. </w:t>
      </w:r>
      <w:proofErr w:type="spellStart"/>
      <w:r w:rsidRPr="00DD33CB">
        <w:rPr>
          <w:rFonts w:ascii="Garamond" w:hAnsi="Garamond" w:cs="Arial"/>
          <w:sz w:val="20"/>
          <w:szCs w:val="20"/>
        </w:rPr>
        <w:t>Infiniband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D33CB">
        <w:rPr>
          <w:rFonts w:ascii="Garamond" w:hAnsi="Garamond" w:cs="Arial"/>
          <w:sz w:val="20"/>
          <w:szCs w:val="20"/>
        </w:rPr>
        <w:t>switch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pro sestavu žiletkových uzlů typu B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>4. Příslušenství sestavy žiletkových uzlů typu B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ab/>
      </w:r>
    </w:p>
    <w:p w:rsidR="00DD33CB" w:rsidRPr="00DD33CB" w:rsidRDefault="00DD33CB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>1. Sestava výpočetních žiletkových uzlů typu A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/>
        </w:rPr>
      </w:pPr>
      <w:r w:rsidRPr="00DD33CB">
        <w:rPr>
          <w:rFonts w:ascii="Garamond" w:hAnsi="Garamond" w:cs="Arial"/>
          <w:sz w:val="20"/>
          <w:szCs w:val="20"/>
        </w:rPr>
        <w:t xml:space="preserve">Předmětem dodávky je sestava výpočetních jednoprocesorových uzlů s vyšší frekvencí výpočetních jader a s menší velikostí operační paměti na uzlu. Z důvodu zachování vysoké hustoty instalovaných procesorů na obsazený prostor v racku, efektivity napájení uzlů a z důvodu redukce kabelových externích propojení uzlů je voleno tzv. žiletkové řešení, kde je v jednom specializovaném </w:t>
      </w:r>
      <w:proofErr w:type="spellStart"/>
      <w:r w:rsidRPr="00DD33CB">
        <w:rPr>
          <w:rFonts w:ascii="Garamond" w:hAnsi="Garamond" w:cs="Arial"/>
          <w:sz w:val="20"/>
          <w:szCs w:val="20"/>
        </w:rPr>
        <w:t>šasí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formou hot-swap šuplíků (žiletek) umístěno více nezávislých uzlů současně, propojeny jsou v rámci </w:t>
      </w:r>
      <w:proofErr w:type="spellStart"/>
      <w:r w:rsidRPr="00DD33CB">
        <w:rPr>
          <w:rFonts w:ascii="Garamond" w:hAnsi="Garamond" w:cs="Arial"/>
          <w:sz w:val="20"/>
          <w:szCs w:val="20"/>
        </w:rPr>
        <w:t>šasí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komunikační i administrativní vrstvou.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/>
        </w:rPr>
      </w:pPr>
      <w:r w:rsidRPr="00DD33CB">
        <w:rPr>
          <w:rFonts w:ascii="Garamond" w:hAnsi="Garamond" w:cs="Arial"/>
          <w:sz w:val="20"/>
          <w:szCs w:val="20"/>
        </w:rPr>
        <w:t>Technická specifikace: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</w:rPr>
        <w:t>a)</w:t>
      </w:r>
      <w:r w:rsidRPr="00DD33CB">
        <w:rPr>
          <w:rFonts w:ascii="Garamond" w:hAnsi="Garamond" w:cs="Arial"/>
          <w:sz w:val="20"/>
          <w:szCs w:val="20"/>
        </w:rPr>
        <w:t xml:space="preserve"> šasi v </w:t>
      </w:r>
      <w:proofErr w:type="spellStart"/>
      <w:r w:rsidRPr="00DD33CB">
        <w:rPr>
          <w:rFonts w:ascii="Garamond" w:hAnsi="Garamond" w:cs="Arial"/>
          <w:sz w:val="20"/>
          <w:szCs w:val="20"/>
        </w:rPr>
        <w:t>rackmount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provedení pro standardní 19“ </w:t>
      </w:r>
      <w:proofErr w:type="spellStart"/>
      <w:r w:rsidRPr="00DD33CB">
        <w:rPr>
          <w:rFonts w:ascii="Garamond" w:hAnsi="Garamond" w:cs="Arial"/>
          <w:sz w:val="20"/>
          <w:szCs w:val="20"/>
        </w:rPr>
        <w:t>rack</w:t>
      </w:r>
      <w:proofErr w:type="spellEnd"/>
      <w:r w:rsidRPr="00DD33CB">
        <w:rPr>
          <w:rFonts w:ascii="Garamond" w:hAnsi="Garamond" w:cs="Arial"/>
          <w:sz w:val="20"/>
          <w:szCs w:val="20"/>
        </w:rPr>
        <w:t>, zabírající maximálně 6U v racku, umožňující formou žiletek zapojit až 28 nezávislých uzlů;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b)</w:t>
      </w:r>
      <w:r w:rsidRPr="00DD33CB">
        <w:rPr>
          <w:rFonts w:ascii="Garamond" w:hAnsi="Garamond" w:cs="Arial"/>
          <w:sz w:val="20"/>
          <w:szCs w:val="20"/>
        </w:rPr>
        <w:t xml:space="preserve"> redundantní zdroje napájení vyměnitelné za chodu, napájecí kabely s konektory IEC320 C14 a C13  (lichoběžníkový, 3 konektory) pro připojení do PDU lišty;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</w:rPr>
        <w:t>c)</w:t>
      </w:r>
      <w:r w:rsidRPr="00DD33CB">
        <w:rPr>
          <w:rFonts w:ascii="Garamond" w:hAnsi="Garamond" w:cs="Arial"/>
          <w:sz w:val="20"/>
          <w:szCs w:val="20"/>
        </w:rPr>
        <w:t xml:space="preserve"> interní síťové propojení výpočetních uzlů pomocí gigabitového</w:t>
      </w:r>
      <w:r w:rsidR="00465F1C">
        <w:rPr>
          <w:rFonts w:ascii="Garamond" w:hAnsi="Garamond" w:cs="Arial"/>
          <w:sz w:val="20"/>
          <w:szCs w:val="20"/>
        </w:rPr>
        <w:t xml:space="preserve"> L2 </w:t>
      </w:r>
      <w:proofErr w:type="spellStart"/>
      <w:r w:rsidR="00465F1C">
        <w:rPr>
          <w:rFonts w:ascii="Garamond" w:hAnsi="Garamond" w:cs="Arial"/>
          <w:sz w:val="20"/>
          <w:szCs w:val="20"/>
        </w:rPr>
        <w:t>switche</w:t>
      </w:r>
      <w:proofErr w:type="spellEnd"/>
      <w:r w:rsidR="00465F1C">
        <w:rPr>
          <w:rFonts w:ascii="Garamond" w:hAnsi="Garamond" w:cs="Arial"/>
          <w:sz w:val="20"/>
          <w:szCs w:val="20"/>
        </w:rPr>
        <w:t xml:space="preserve"> integrovaného v </w:t>
      </w:r>
      <w:proofErr w:type="spellStart"/>
      <w:r w:rsidR="00465F1C">
        <w:rPr>
          <w:rFonts w:ascii="Garamond" w:hAnsi="Garamond" w:cs="Arial"/>
          <w:sz w:val="20"/>
          <w:szCs w:val="20"/>
        </w:rPr>
        <w:t>šasí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, klíčové vlastnosti </w:t>
      </w:r>
      <w:proofErr w:type="spellStart"/>
      <w:r w:rsidRPr="00DD33CB">
        <w:rPr>
          <w:rFonts w:ascii="Garamond" w:hAnsi="Garamond" w:cs="Arial"/>
          <w:sz w:val="20"/>
          <w:szCs w:val="20"/>
        </w:rPr>
        <w:t>switche</w:t>
      </w:r>
      <w:proofErr w:type="spellEnd"/>
      <w:r w:rsidRPr="00DD33CB">
        <w:rPr>
          <w:rFonts w:ascii="Garamond" w:hAnsi="Garamond" w:cs="Arial"/>
          <w:sz w:val="20"/>
          <w:szCs w:val="20"/>
        </w:rPr>
        <w:t>:</w:t>
      </w:r>
      <w:r w:rsidRPr="00DD33CB">
        <w:rPr>
          <w:rFonts w:ascii="Garamond" w:hAnsi="Garamond"/>
          <w:sz w:val="20"/>
          <w:szCs w:val="20"/>
        </w:rPr>
        <w:t xml:space="preserve"> </w:t>
      </w:r>
    </w:p>
    <w:p w:rsidR="00C62D7A" w:rsidRPr="00DD33CB" w:rsidRDefault="0090238F" w:rsidP="0090238F">
      <w:pPr>
        <w:pStyle w:val="Zkladntext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Garamond" w:hAnsi="Garamond"/>
          <w:sz w:val="20"/>
          <w:szCs w:val="20"/>
        </w:rPr>
      </w:pPr>
      <w:r w:rsidRPr="00DD33CB">
        <w:rPr>
          <w:rFonts w:ascii="Garamond" w:hAnsi="Garamond"/>
          <w:sz w:val="20"/>
          <w:szCs w:val="20"/>
        </w:rPr>
        <w:t xml:space="preserve">možnosti </w:t>
      </w:r>
      <w:proofErr w:type="spellStart"/>
      <w:r w:rsidRPr="00DD33CB">
        <w:rPr>
          <w:rFonts w:ascii="Garamond" w:hAnsi="Garamond"/>
          <w:sz w:val="20"/>
          <w:szCs w:val="20"/>
        </w:rPr>
        <w:t>uplink</w:t>
      </w:r>
      <w:proofErr w:type="spellEnd"/>
      <w:r w:rsidRPr="00DD33CB">
        <w:rPr>
          <w:rFonts w:ascii="Garamond" w:hAnsi="Garamond"/>
          <w:sz w:val="20"/>
          <w:szCs w:val="20"/>
        </w:rPr>
        <w:t xml:space="preserve"> připojení: 1x 1Gbps RJ45, 2x 40Gbps QSFP, 8x 10Gbps SFP+</w:t>
      </w:r>
      <w:bookmarkStart w:id="0" w:name="_GoBack"/>
      <w:bookmarkEnd w:id="0"/>
    </w:p>
    <w:p w:rsidR="00C62D7A" w:rsidRPr="00DD33CB" w:rsidRDefault="0090238F" w:rsidP="0090238F">
      <w:pPr>
        <w:pStyle w:val="Zkladntext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Garamond" w:hAnsi="Garamond"/>
          <w:sz w:val="20"/>
          <w:szCs w:val="20"/>
        </w:rPr>
      </w:pPr>
      <w:r w:rsidRPr="00DD33CB">
        <w:rPr>
          <w:rFonts w:ascii="Garamond" w:hAnsi="Garamond"/>
          <w:sz w:val="20"/>
          <w:szCs w:val="20"/>
        </w:rPr>
        <w:t>propojení žiletkových uzlů: 56x 2.5Gbps nebo 56x 1Gbps</w:t>
      </w:r>
    </w:p>
    <w:p w:rsidR="00C62D7A" w:rsidRPr="00DD33CB" w:rsidRDefault="0090238F" w:rsidP="0090238F">
      <w:pPr>
        <w:pStyle w:val="Zkladntext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Garamond" w:hAnsi="Garamond"/>
          <w:sz w:val="20"/>
          <w:szCs w:val="20"/>
        </w:rPr>
      </w:pPr>
      <w:r w:rsidRPr="00DD33CB">
        <w:rPr>
          <w:rFonts w:ascii="Garamond" w:hAnsi="Garamond"/>
          <w:sz w:val="20"/>
          <w:szCs w:val="20"/>
        </w:rPr>
        <w:t>konzolový port, USB port</w:t>
      </w:r>
    </w:p>
    <w:p w:rsidR="00C62D7A" w:rsidRPr="00DD33CB" w:rsidRDefault="0090238F" w:rsidP="0090238F">
      <w:pPr>
        <w:pStyle w:val="Zkladntext"/>
        <w:numPr>
          <w:ilvl w:val="0"/>
          <w:numId w:val="1"/>
        </w:numPr>
        <w:tabs>
          <w:tab w:val="left" w:pos="0"/>
        </w:tabs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DD33CB">
        <w:rPr>
          <w:rFonts w:ascii="Garamond" w:hAnsi="Garamond"/>
          <w:sz w:val="20"/>
          <w:szCs w:val="20"/>
        </w:rPr>
        <w:t xml:space="preserve">vnitřní propustnost alespoň 440 </w:t>
      </w:r>
      <w:proofErr w:type="spellStart"/>
      <w:r w:rsidRPr="00DD33CB">
        <w:rPr>
          <w:rFonts w:ascii="Garamond" w:hAnsi="Garamond"/>
          <w:sz w:val="20"/>
          <w:szCs w:val="20"/>
        </w:rPr>
        <w:t>Gbps</w:t>
      </w:r>
      <w:proofErr w:type="spellEnd"/>
    </w:p>
    <w:p w:rsidR="00C62D7A" w:rsidRPr="00DD33CB" w:rsidRDefault="0090238F" w:rsidP="0090238F">
      <w:pPr>
        <w:pStyle w:val="Zkladntext"/>
        <w:spacing w:after="0"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</w:rPr>
        <w:t>d)</w:t>
      </w:r>
      <w:r w:rsidRPr="00DD33CB">
        <w:rPr>
          <w:rFonts w:ascii="Garamond" w:hAnsi="Garamond" w:cs="Arial"/>
          <w:sz w:val="20"/>
          <w:szCs w:val="20"/>
        </w:rPr>
        <w:t xml:space="preserve"> 2 ks SFP+ transceiver </w:t>
      </w:r>
      <w:r w:rsidR="00465F1C">
        <w:rPr>
          <w:rFonts w:ascii="Garamond" w:hAnsi="Garamond" w:cs="Arial"/>
          <w:sz w:val="20"/>
          <w:szCs w:val="20"/>
        </w:rPr>
        <w:t>10GBASE-CU, 5m, Cisco kompatibil</w:t>
      </w:r>
      <w:r w:rsidRPr="00DD33CB">
        <w:rPr>
          <w:rFonts w:ascii="Garamond" w:hAnsi="Garamond" w:cs="Arial"/>
          <w:sz w:val="20"/>
          <w:szCs w:val="20"/>
        </w:rPr>
        <w:t>ní;</w:t>
      </w:r>
    </w:p>
    <w:p w:rsidR="00C62D7A" w:rsidRPr="00DD33CB" w:rsidRDefault="0090238F" w:rsidP="0090238F">
      <w:pPr>
        <w:pStyle w:val="Zkladntext"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</w:rPr>
        <w:t>e)</w:t>
      </w:r>
      <w:r w:rsidRPr="00DD33CB">
        <w:rPr>
          <w:rFonts w:ascii="Garamond" w:hAnsi="Garamond" w:cs="Arial"/>
          <w:sz w:val="20"/>
          <w:szCs w:val="20"/>
        </w:rPr>
        <w:t xml:space="preserve"> management modul </w:t>
      </w:r>
      <w:proofErr w:type="spellStart"/>
      <w:r w:rsidRPr="00DD33CB">
        <w:rPr>
          <w:rFonts w:ascii="Garamond" w:hAnsi="Garamond" w:cs="Arial"/>
          <w:sz w:val="20"/>
          <w:szCs w:val="20"/>
        </w:rPr>
        <w:t>šasí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, umožňující přístup k žiletkovým uzlů a </w:t>
      </w:r>
      <w:proofErr w:type="spellStart"/>
      <w:r w:rsidRPr="00DD33CB">
        <w:rPr>
          <w:rFonts w:ascii="Garamond" w:hAnsi="Garamond" w:cs="Arial"/>
          <w:sz w:val="20"/>
          <w:szCs w:val="20"/>
        </w:rPr>
        <w:t>switchi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a zajišťující kontrolu nad dílčími prvky celého systému, s vlastnostmi:</w:t>
      </w:r>
    </w:p>
    <w:p w:rsidR="00C62D7A" w:rsidRPr="00DD33CB" w:rsidRDefault="0090238F" w:rsidP="0090238F">
      <w:pPr>
        <w:pStyle w:val="Zkladntext"/>
        <w:numPr>
          <w:ilvl w:val="0"/>
          <w:numId w:val="2"/>
        </w:num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>IPMI 2.0 kompat</w:t>
      </w:r>
      <w:r w:rsidR="00465F1C">
        <w:rPr>
          <w:rFonts w:ascii="Garamond" w:hAnsi="Garamond" w:cs="Arial"/>
          <w:sz w:val="20"/>
          <w:szCs w:val="20"/>
        </w:rPr>
        <w:t>i</w:t>
      </w:r>
      <w:r w:rsidRPr="00DD33CB">
        <w:rPr>
          <w:rFonts w:ascii="Garamond" w:hAnsi="Garamond" w:cs="Arial"/>
          <w:sz w:val="20"/>
          <w:szCs w:val="20"/>
        </w:rPr>
        <w:t>bilní</w:t>
      </w:r>
    </w:p>
    <w:p w:rsidR="00C62D7A" w:rsidRPr="00DD33CB" w:rsidRDefault="0090238F" w:rsidP="0090238F">
      <w:pPr>
        <w:pStyle w:val="Zkladntext"/>
        <w:numPr>
          <w:ilvl w:val="0"/>
          <w:numId w:val="2"/>
        </w:numPr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 xml:space="preserve">KVM </w:t>
      </w:r>
      <w:proofErr w:type="spellStart"/>
      <w:r w:rsidRPr="00DD33CB">
        <w:rPr>
          <w:rFonts w:ascii="Garamond" w:hAnsi="Garamond" w:cs="Arial"/>
          <w:sz w:val="20"/>
          <w:szCs w:val="20"/>
        </w:rPr>
        <w:t>over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IP kompat</w:t>
      </w:r>
      <w:r w:rsidR="00465F1C">
        <w:rPr>
          <w:rFonts w:ascii="Garamond" w:hAnsi="Garamond" w:cs="Arial"/>
          <w:sz w:val="20"/>
          <w:szCs w:val="20"/>
        </w:rPr>
        <w:t>i</w:t>
      </w:r>
      <w:r w:rsidRPr="00DD33CB">
        <w:rPr>
          <w:rFonts w:ascii="Garamond" w:hAnsi="Garamond" w:cs="Arial"/>
          <w:sz w:val="20"/>
          <w:szCs w:val="20"/>
        </w:rPr>
        <w:t>bilní</w:t>
      </w:r>
    </w:p>
    <w:p w:rsidR="00C62D7A" w:rsidRPr="00DD33CB" w:rsidRDefault="00C62D7A" w:rsidP="0090238F">
      <w:pPr>
        <w:pStyle w:val="Zkladntext"/>
        <w:spacing w:after="0"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28 výpočetních žiletkových uzlů, hot-swap, každý žiletkový uzel s vlastnostmi: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f)</w:t>
      </w:r>
      <w:r w:rsidRPr="00DD33CB">
        <w:rPr>
          <w:rFonts w:ascii="Garamond" w:hAnsi="Garamond" w:cs="Arial"/>
          <w:sz w:val="20"/>
          <w:szCs w:val="20"/>
        </w:rPr>
        <w:t xml:space="preserve"> osazení 1 ks serverového 64-bit procesoru s vlastnostmi: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>- architektura x86_64;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 xml:space="preserve">- výkon v rámci konfigurace nabízeného uzlu minimálně v hodnotě 105 bodů; splnění požadavku lze ověřit prostřednictvím </w:t>
      </w:r>
      <w:proofErr w:type="spellStart"/>
      <w:r w:rsidRPr="00DD33CB">
        <w:rPr>
          <w:rFonts w:ascii="Garamond" w:hAnsi="Garamond" w:cs="Arial"/>
          <w:sz w:val="20"/>
          <w:szCs w:val="20"/>
        </w:rPr>
        <w:t>benchmarku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SPEC CPU2006 v1.2 dostupného na adrese http://www.spec.org, hodnotí se výsledek testu SPECfp2006 </w:t>
      </w:r>
      <w:proofErr w:type="spellStart"/>
      <w:r w:rsidRPr="00DD33CB">
        <w:rPr>
          <w:rFonts w:ascii="Garamond" w:hAnsi="Garamond" w:cs="Arial"/>
          <w:sz w:val="20"/>
          <w:szCs w:val="20"/>
        </w:rPr>
        <w:t>baseline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; splněním požadavku se rozumí pro dodávaný procesor dosažení bodové hodnoty v některých testovaných sestavách v uvedeném přehledu výsledků </w:t>
      </w:r>
      <w:proofErr w:type="spellStart"/>
      <w:r w:rsidRPr="00DD33CB">
        <w:rPr>
          <w:rFonts w:ascii="Garamond" w:hAnsi="Garamond" w:cs="Arial"/>
          <w:sz w:val="20"/>
          <w:szCs w:val="20"/>
        </w:rPr>
        <w:t>benchmarku</w:t>
      </w:r>
      <w:proofErr w:type="spellEnd"/>
      <w:r w:rsidRPr="00DD33CB">
        <w:rPr>
          <w:rFonts w:ascii="Garamond" w:hAnsi="Garamond" w:cs="Arial"/>
          <w:sz w:val="20"/>
          <w:szCs w:val="20"/>
        </w:rPr>
        <w:t>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lastRenderedPageBreak/>
        <w:t xml:space="preserve">- výkon v rámci konfigurace nabízeného uzlu minimálně v hodnotě 205 bodů; splnění požadavku lze ověřit prostřednictvím </w:t>
      </w:r>
      <w:proofErr w:type="spellStart"/>
      <w:r w:rsidRPr="00DD33CB">
        <w:rPr>
          <w:rFonts w:ascii="Garamond" w:hAnsi="Garamond" w:cs="Arial"/>
          <w:sz w:val="20"/>
          <w:szCs w:val="20"/>
        </w:rPr>
        <w:t>benchmarku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SPEC CPU2006 v1.2 dostupného na adrese http://www.spec.org, hodnotí se výsledek testu SPECfp2006 </w:t>
      </w:r>
      <w:proofErr w:type="spellStart"/>
      <w:r w:rsidRPr="00DD33CB">
        <w:rPr>
          <w:rFonts w:ascii="Garamond" w:hAnsi="Garamond" w:cs="Arial"/>
          <w:sz w:val="20"/>
          <w:szCs w:val="20"/>
        </w:rPr>
        <w:t>Rates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D33CB">
        <w:rPr>
          <w:rFonts w:ascii="Garamond" w:hAnsi="Garamond" w:cs="Arial"/>
          <w:sz w:val="20"/>
          <w:szCs w:val="20"/>
        </w:rPr>
        <w:t>baseline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; splněním požadavku se rozumí pro dodávaný procesor dosažení bodové hodnoty v některých testovaných sestavách v uvedeném přehledu výsledků </w:t>
      </w:r>
      <w:proofErr w:type="spellStart"/>
      <w:r w:rsidRPr="00DD33CB">
        <w:rPr>
          <w:rFonts w:ascii="Garamond" w:hAnsi="Garamond" w:cs="Arial"/>
          <w:sz w:val="20"/>
          <w:szCs w:val="20"/>
        </w:rPr>
        <w:t>benchmarku</w:t>
      </w:r>
      <w:proofErr w:type="spellEnd"/>
      <w:r w:rsidRPr="00DD33CB">
        <w:rPr>
          <w:rFonts w:ascii="Garamond" w:hAnsi="Garamond" w:cs="Arial"/>
          <w:sz w:val="20"/>
          <w:szCs w:val="20"/>
        </w:rPr>
        <w:t>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>- podpora paměti typu ECC DDR4;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g)</w:t>
      </w:r>
      <w:r w:rsidRPr="00DD33CB">
        <w:rPr>
          <w:rFonts w:ascii="Garamond" w:hAnsi="Garamond" w:cs="Arial"/>
          <w:sz w:val="20"/>
          <w:szCs w:val="20"/>
        </w:rPr>
        <w:t xml:space="preserve"> paměť ECC </w:t>
      </w:r>
      <w:proofErr w:type="spellStart"/>
      <w:r w:rsidRPr="00DD33CB">
        <w:rPr>
          <w:rFonts w:ascii="Garamond" w:hAnsi="Garamond" w:cs="Arial"/>
          <w:sz w:val="20"/>
          <w:szCs w:val="20"/>
        </w:rPr>
        <w:t>registered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DDR4 2400MT/s 64 GB, musí být rovnoměrně využity všechny paměťové kanály CPU;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h)</w:t>
      </w:r>
      <w:r w:rsidRPr="00DD33CB">
        <w:rPr>
          <w:rFonts w:ascii="Garamond" w:hAnsi="Garamond" w:cs="Arial"/>
          <w:sz w:val="20"/>
          <w:szCs w:val="20"/>
        </w:rPr>
        <w:t xml:space="preserve"> 1 ks lokální pevný disk 1 TB, SATA3, 7200 </w:t>
      </w:r>
      <w:proofErr w:type="spellStart"/>
      <w:r w:rsidRPr="00DD33CB">
        <w:rPr>
          <w:rFonts w:ascii="Garamond" w:hAnsi="Garamond" w:cs="Arial"/>
          <w:sz w:val="20"/>
          <w:szCs w:val="20"/>
        </w:rPr>
        <w:t>ot</w:t>
      </w:r>
      <w:proofErr w:type="spellEnd"/>
      <w:r w:rsidRPr="00DD33CB">
        <w:rPr>
          <w:rFonts w:ascii="Garamond" w:hAnsi="Garamond" w:cs="Arial"/>
          <w:sz w:val="20"/>
          <w:szCs w:val="20"/>
        </w:rPr>
        <w:t>., určené pro nepřetržitý provoz 24/7 a zátěž 100%;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/>
        </w:rPr>
      </w:pPr>
      <w:r w:rsidRPr="00DD33CB">
        <w:rPr>
          <w:rFonts w:ascii="Garamond" w:hAnsi="Garamond" w:cs="Arial"/>
          <w:b/>
          <w:sz w:val="20"/>
          <w:szCs w:val="20"/>
        </w:rPr>
        <w:t>i)</w:t>
      </w:r>
      <w:r w:rsidRPr="00DD33CB">
        <w:rPr>
          <w:rFonts w:ascii="Garamond" w:hAnsi="Garamond" w:cs="Arial"/>
          <w:sz w:val="20"/>
          <w:szCs w:val="20"/>
        </w:rPr>
        <w:t xml:space="preserve"> síťové rozhraní 2x 1Gbps Ethernet;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/>
        </w:rPr>
      </w:pPr>
      <w:r w:rsidRPr="00DD33CB">
        <w:rPr>
          <w:rFonts w:ascii="Garamond" w:hAnsi="Garamond" w:cs="Arial"/>
          <w:b/>
          <w:sz w:val="20"/>
          <w:szCs w:val="20"/>
        </w:rPr>
        <w:t>j)</w:t>
      </w:r>
      <w:r w:rsidRPr="00DD33CB">
        <w:rPr>
          <w:rFonts w:ascii="Garamond" w:hAnsi="Garamond" w:cs="Arial"/>
          <w:sz w:val="20"/>
          <w:szCs w:val="20"/>
        </w:rPr>
        <w:t xml:space="preserve"> dodavatel poskytne na systém </w:t>
      </w:r>
      <w:proofErr w:type="spellStart"/>
      <w:r w:rsidRPr="00DD33CB">
        <w:rPr>
          <w:rFonts w:ascii="Garamond" w:hAnsi="Garamond" w:cs="Arial"/>
          <w:sz w:val="20"/>
          <w:szCs w:val="20"/>
        </w:rPr>
        <w:t>šasí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s žiletkovými uzly, </w:t>
      </w:r>
      <w:proofErr w:type="spellStart"/>
      <w:r w:rsidRPr="00DD33CB">
        <w:rPr>
          <w:rFonts w:ascii="Garamond" w:hAnsi="Garamond" w:cs="Arial"/>
          <w:sz w:val="20"/>
          <w:szCs w:val="20"/>
        </w:rPr>
        <w:t>switchem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a komunikačním modulem záruku v délce 36 měsíců se servisem v následujícím rozsahu: do následujícího pracovního dne oprava závady nahlášené do 14:00 formou zásahu v autorizovaném servisním středisku.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/>
        </w:rPr>
      </w:pPr>
    </w:p>
    <w:p w:rsidR="00C62D7A" w:rsidRPr="00DD33CB" w:rsidRDefault="00C62D7A" w:rsidP="0090238F">
      <w:pPr>
        <w:spacing w:line="276" w:lineRule="auto"/>
        <w:jc w:val="both"/>
        <w:rPr>
          <w:rFonts w:ascii="Garamond" w:hAnsi="Garamond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 xml:space="preserve">2. Sestava výpočetních žiletkových uzlů typu B – 3 </w:t>
      </w:r>
      <w:proofErr w:type="spellStart"/>
      <w:r w:rsidRPr="00DD33CB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>šasí</w:t>
      </w:r>
      <w:proofErr w:type="spellEnd"/>
    </w:p>
    <w:p w:rsidR="00C62D7A" w:rsidRPr="00DD33CB" w:rsidRDefault="00C62D7A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/>
        </w:rPr>
      </w:pPr>
      <w:r w:rsidRPr="00DD33CB">
        <w:rPr>
          <w:rFonts w:ascii="Garamond" w:hAnsi="Garamond" w:cs="Arial"/>
          <w:sz w:val="20"/>
          <w:szCs w:val="20"/>
        </w:rPr>
        <w:t xml:space="preserve">Předmětem dodávky je sestava výpočetních jednoprocesorových uzlů s vyšší frekvencí výpočetních jader a s menší velikostí operační paměti na uzlu. Z důvodu zachování vysoké hustoty instalovaných procesorů na obsazený prostor v racku a efektivity napájení uzlů je voleno tzv. žiletkové řešení, kde je v jednom specializovaném </w:t>
      </w:r>
      <w:proofErr w:type="spellStart"/>
      <w:r w:rsidRPr="00DD33CB">
        <w:rPr>
          <w:rFonts w:ascii="Garamond" w:hAnsi="Garamond" w:cs="Arial"/>
          <w:sz w:val="20"/>
          <w:szCs w:val="20"/>
        </w:rPr>
        <w:t>šasí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formou hot-swap šuplíků (žiletek) umístěno více nezávislých uzlů současně.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/>
        </w:rPr>
      </w:pPr>
      <w:r w:rsidRPr="00DD33CB">
        <w:rPr>
          <w:rFonts w:ascii="Garamond" w:hAnsi="Garamond" w:cs="Arial"/>
          <w:sz w:val="20"/>
          <w:szCs w:val="20"/>
        </w:rPr>
        <w:t xml:space="preserve">Technická specifikace jednoho </w:t>
      </w:r>
      <w:proofErr w:type="spellStart"/>
      <w:r w:rsidRPr="00DD33CB">
        <w:rPr>
          <w:rFonts w:ascii="Garamond" w:hAnsi="Garamond" w:cs="Arial"/>
          <w:sz w:val="20"/>
          <w:szCs w:val="20"/>
        </w:rPr>
        <w:t>šasí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s žiletkovými uzly, předmětem dodávky jsou 3 </w:t>
      </w:r>
      <w:proofErr w:type="spellStart"/>
      <w:r w:rsidRPr="00DD33CB">
        <w:rPr>
          <w:rFonts w:ascii="Garamond" w:hAnsi="Garamond" w:cs="Arial"/>
          <w:sz w:val="20"/>
          <w:szCs w:val="20"/>
        </w:rPr>
        <w:t>šasí</w:t>
      </w:r>
      <w:proofErr w:type="spellEnd"/>
      <w:r w:rsidRPr="00DD33CB">
        <w:rPr>
          <w:rFonts w:ascii="Garamond" w:hAnsi="Garamond" w:cs="Arial"/>
          <w:sz w:val="20"/>
          <w:szCs w:val="20"/>
        </w:rPr>
        <w:t>: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</w:rPr>
        <w:t>a)</w:t>
      </w:r>
      <w:r w:rsidRPr="00DD33CB">
        <w:rPr>
          <w:rFonts w:ascii="Garamond" w:hAnsi="Garamond" w:cs="Arial"/>
          <w:sz w:val="20"/>
          <w:szCs w:val="20"/>
        </w:rPr>
        <w:t xml:space="preserve"> šasi v </w:t>
      </w:r>
      <w:proofErr w:type="spellStart"/>
      <w:r w:rsidRPr="00DD33CB">
        <w:rPr>
          <w:rFonts w:ascii="Garamond" w:hAnsi="Garamond" w:cs="Arial"/>
          <w:sz w:val="20"/>
          <w:szCs w:val="20"/>
        </w:rPr>
        <w:t>rackmount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provedení pro standardní 19“ </w:t>
      </w:r>
      <w:proofErr w:type="spellStart"/>
      <w:r w:rsidRPr="00DD33CB">
        <w:rPr>
          <w:rFonts w:ascii="Garamond" w:hAnsi="Garamond" w:cs="Arial"/>
          <w:sz w:val="20"/>
          <w:szCs w:val="20"/>
        </w:rPr>
        <w:t>rack</w:t>
      </w:r>
      <w:proofErr w:type="spellEnd"/>
      <w:r w:rsidRPr="00DD33CB">
        <w:rPr>
          <w:rFonts w:ascii="Garamond" w:hAnsi="Garamond" w:cs="Arial"/>
          <w:sz w:val="20"/>
          <w:szCs w:val="20"/>
        </w:rPr>
        <w:t>, zabírající maximálně 3U v racku, umožňující formou žiletek zapojit až 8 nezávislých uzlů;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b)</w:t>
      </w:r>
      <w:r w:rsidRPr="00DD33CB">
        <w:rPr>
          <w:rFonts w:ascii="Garamond" w:hAnsi="Garamond" w:cs="Arial"/>
          <w:sz w:val="20"/>
          <w:szCs w:val="20"/>
        </w:rPr>
        <w:t xml:space="preserve"> redundantní zdroje napájení s účinností nad 90 %, napájecí kabely s konektory IEC320 C14 a C13  (lichoběžníkový, 3 konektory) pro připojení do PDU lišty;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8 výpočetních žiletkových uzlů, hot-swap, každý žiletkový uzel s vlastnostmi: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c)</w:t>
      </w:r>
      <w:r w:rsidRPr="00DD33CB">
        <w:rPr>
          <w:rFonts w:ascii="Garamond" w:hAnsi="Garamond" w:cs="Arial"/>
          <w:sz w:val="20"/>
          <w:szCs w:val="20"/>
        </w:rPr>
        <w:t xml:space="preserve"> osazení 1 ks serverového 64-bit procesoru s vlastnostmi: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>- architektura x86_64;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 xml:space="preserve">- výkon v rámci konfigurace nabízeného uzlu minimálně v hodnotě 105 bodů; splnění požadavku lze ověřit prostřednictvím </w:t>
      </w:r>
      <w:proofErr w:type="spellStart"/>
      <w:r w:rsidRPr="00DD33CB">
        <w:rPr>
          <w:rFonts w:ascii="Garamond" w:hAnsi="Garamond" w:cs="Arial"/>
          <w:sz w:val="20"/>
          <w:szCs w:val="20"/>
        </w:rPr>
        <w:t>benchmarku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SPEC CPU2006 v1.2 dostupného na adrese http://www.spec.org, hodnotí se výsledek testu SPECfp2006 </w:t>
      </w:r>
      <w:proofErr w:type="spellStart"/>
      <w:r w:rsidRPr="00DD33CB">
        <w:rPr>
          <w:rFonts w:ascii="Garamond" w:hAnsi="Garamond" w:cs="Arial"/>
          <w:sz w:val="20"/>
          <w:szCs w:val="20"/>
        </w:rPr>
        <w:t>baseline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; splněním požadavku se rozumí pro dodávaný procesor dosažení bodové hodnoty v některých testovaných sestavách v uvedeném přehledu výsledků </w:t>
      </w:r>
      <w:proofErr w:type="spellStart"/>
      <w:r w:rsidRPr="00DD33CB">
        <w:rPr>
          <w:rFonts w:ascii="Garamond" w:hAnsi="Garamond" w:cs="Arial"/>
          <w:sz w:val="20"/>
          <w:szCs w:val="20"/>
        </w:rPr>
        <w:t>benchmarku</w:t>
      </w:r>
      <w:proofErr w:type="spellEnd"/>
      <w:r w:rsidRPr="00DD33CB">
        <w:rPr>
          <w:rFonts w:ascii="Garamond" w:hAnsi="Garamond" w:cs="Arial"/>
          <w:sz w:val="20"/>
          <w:szCs w:val="20"/>
        </w:rPr>
        <w:t>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 xml:space="preserve">- výkon v rámci konfigurace nabízeného uzlu minimálně v hodnotě 205 bodů; splnění požadavku lze ověřit prostřednictvím </w:t>
      </w:r>
      <w:proofErr w:type="spellStart"/>
      <w:r w:rsidRPr="00DD33CB">
        <w:rPr>
          <w:rFonts w:ascii="Garamond" w:hAnsi="Garamond" w:cs="Arial"/>
          <w:sz w:val="20"/>
          <w:szCs w:val="20"/>
        </w:rPr>
        <w:t>benchmarku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SPEC CPU2006 v1.2 dostupného na adrese http://www.spec.org, hodnotí se výsledek testu SPECfp2006 </w:t>
      </w:r>
      <w:proofErr w:type="spellStart"/>
      <w:r w:rsidRPr="00DD33CB">
        <w:rPr>
          <w:rFonts w:ascii="Garamond" w:hAnsi="Garamond" w:cs="Arial"/>
          <w:sz w:val="20"/>
          <w:szCs w:val="20"/>
        </w:rPr>
        <w:t>Rates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D33CB">
        <w:rPr>
          <w:rFonts w:ascii="Garamond" w:hAnsi="Garamond" w:cs="Arial"/>
          <w:sz w:val="20"/>
          <w:szCs w:val="20"/>
        </w:rPr>
        <w:t>baseline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; splněním požadavku se rozumí pro dodávaný procesor dosažení bodové hodnoty v některých testovaných sestavách v uvedeném přehledu výsledků </w:t>
      </w:r>
      <w:proofErr w:type="spellStart"/>
      <w:r w:rsidRPr="00DD33CB">
        <w:rPr>
          <w:rFonts w:ascii="Garamond" w:hAnsi="Garamond" w:cs="Arial"/>
          <w:sz w:val="20"/>
          <w:szCs w:val="20"/>
        </w:rPr>
        <w:t>benchmarku</w:t>
      </w:r>
      <w:proofErr w:type="spellEnd"/>
      <w:r w:rsidRPr="00DD33CB">
        <w:rPr>
          <w:rFonts w:ascii="Garamond" w:hAnsi="Garamond" w:cs="Arial"/>
          <w:sz w:val="20"/>
          <w:szCs w:val="20"/>
        </w:rPr>
        <w:t>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sz w:val="20"/>
          <w:szCs w:val="20"/>
        </w:rPr>
        <w:t>- podpora paměti typu ECC DDR4;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d)</w:t>
      </w:r>
      <w:r w:rsidRPr="00DD33CB">
        <w:rPr>
          <w:rFonts w:ascii="Garamond" w:hAnsi="Garamond" w:cs="Arial"/>
          <w:sz w:val="20"/>
          <w:szCs w:val="20"/>
        </w:rPr>
        <w:t xml:space="preserve"> paměť ECC </w:t>
      </w:r>
      <w:proofErr w:type="spellStart"/>
      <w:r w:rsidRPr="00DD33CB">
        <w:rPr>
          <w:rFonts w:ascii="Garamond" w:hAnsi="Garamond" w:cs="Arial"/>
          <w:sz w:val="20"/>
          <w:szCs w:val="20"/>
        </w:rPr>
        <w:t>registered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DDR4 2400MT/s 32 GB;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e)</w:t>
      </w:r>
      <w:r w:rsidRPr="00DD33CB">
        <w:rPr>
          <w:rFonts w:ascii="Garamond" w:hAnsi="Garamond" w:cs="Arial"/>
          <w:sz w:val="20"/>
          <w:szCs w:val="20"/>
        </w:rPr>
        <w:t xml:space="preserve"> 1 ks lokální pevný disk 1 TB, SATA3, 7200 </w:t>
      </w:r>
      <w:proofErr w:type="spellStart"/>
      <w:r w:rsidRPr="00DD33CB">
        <w:rPr>
          <w:rFonts w:ascii="Garamond" w:hAnsi="Garamond" w:cs="Arial"/>
          <w:sz w:val="20"/>
          <w:szCs w:val="20"/>
        </w:rPr>
        <w:t>ot</w:t>
      </w:r>
      <w:proofErr w:type="spellEnd"/>
      <w:r w:rsidRPr="00DD33CB">
        <w:rPr>
          <w:rFonts w:ascii="Garamond" w:hAnsi="Garamond" w:cs="Arial"/>
          <w:sz w:val="20"/>
          <w:szCs w:val="20"/>
        </w:rPr>
        <w:t>., určené pro nepřetržitý provoz 24/7 a zátěž 100%;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f)</w:t>
      </w:r>
      <w:r w:rsidRPr="00DD33CB">
        <w:rPr>
          <w:rFonts w:ascii="Garamond" w:hAnsi="Garamond" w:cs="Arial"/>
          <w:sz w:val="20"/>
          <w:szCs w:val="20"/>
        </w:rPr>
        <w:t xml:space="preserve"> síťové rozhraní 2x 1Gbps Ethernet;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g)</w:t>
      </w:r>
      <w:r w:rsidRPr="00DD33CB">
        <w:rPr>
          <w:rFonts w:ascii="Garamond" w:hAnsi="Garamond" w:cs="Arial"/>
          <w:sz w:val="20"/>
          <w:szCs w:val="20"/>
        </w:rPr>
        <w:t xml:space="preserve"> síťové rozhraní </w:t>
      </w:r>
      <w:proofErr w:type="spellStart"/>
      <w:r w:rsidRPr="00DD33CB">
        <w:rPr>
          <w:rFonts w:ascii="Garamond" w:hAnsi="Garamond" w:cs="Arial"/>
          <w:sz w:val="20"/>
          <w:szCs w:val="20"/>
        </w:rPr>
        <w:t>InfiniBand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FDR-10;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bCs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</w:rPr>
        <w:t>h)</w:t>
      </w:r>
      <w:r w:rsidRPr="00DD33CB">
        <w:rPr>
          <w:rFonts w:ascii="Garamond" w:hAnsi="Garamond" w:cs="Arial"/>
          <w:sz w:val="20"/>
          <w:szCs w:val="20"/>
        </w:rPr>
        <w:t xml:space="preserve"> podpora IPMI 2.0 a KVM </w:t>
      </w:r>
      <w:proofErr w:type="spellStart"/>
      <w:r w:rsidRPr="00DD33CB">
        <w:rPr>
          <w:rFonts w:ascii="Garamond" w:hAnsi="Garamond" w:cs="Arial"/>
          <w:sz w:val="20"/>
          <w:szCs w:val="20"/>
        </w:rPr>
        <w:t>over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IP;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/>
        </w:rPr>
      </w:pPr>
      <w:r w:rsidRPr="00DD33CB">
        <w:rPr>
          <w:rFonts w:ascii="Garamond" w:hAnsi="Garamond" w:cs="Arial"/>
          <w:b/>
          <w:bCs/>
          <w:sz w:val="20"/>
          <w:szCs w:val="20"/>
        </w:rPr>
        <w:t>i)</w:t>
      </w:r>
      <w:r w:rsidRPr="00DD33CB">
        <w:rPr>
          <w:rFonts w:ascii="Garamond" w:hAnsi="Garamond" w:cs="Arial"/>
          <w:sz w:val="20"/>
          <w:szCs w:val="20"/>
        </w:rPr>
        <w:t xml:space="preserve"> integrovaná grafická karta;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/>
        </w:rPr>
      </w:pPr>
      <w:r w:rsidRPr="00DD33CB">
        <w:rPr>
          <w:rFonts w:ascii="Garamond" w:hAnsi="Garamond" w:cs="Arial"/>
          <w:b/>
          <w:sz w:val="20"/>
          <w:szCs w:val="20"/>
        </w:rPr>
        <w:t>j)</w:t>
      </w:r>
      <w:r w:rsidRPr="00DD33CB">
        <w:rPr>
          <w:rFonts w:ascii="Garamond" w:hAnsi="Garamond" w:cs="Arial"/>
          <w:sz w:val="20"/>
          <w:szCs w:val="20"/>
        </w:rPr>
        <w:t xml:space="preserve"> dodavatel poskytne na systém </w:t>
      </w:r>
      <w:proofErr w:type="spellStart"/>
      <w:r w:rsidRPr="00DD33CB">
        <w:rPr>
          <w:rFonts w:ascii="Garamond" w:hAnsi="Garamond" w:cs="Arial"/>
          <w:sz w:val="20"/>
          <w:szCs w:val="20"/>
        </w:rPr>
        <w:t>šasí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s žiletkovými uzly záruku v délce 36 měsíců se servisem v následujícím rozsahu: do následujícího pracovního dne oprava závady nahlášené do 14:00 formou zásahu v autorizovaném servisním středisku.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/>
        </w:rPr>
      </w:pPr>
    </w:p>
    <w:p w:rsidR="00C62D7A" w:rsidRDefault="00C62D7A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9C5B42" w:rsidRPr="00DD33CB" w:rsidRDefault="009C5B42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C62D7A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lastRenderedPageBreak/>
        <w:t xml:space="preserve">3. </w:t>
      </w:r>
      <w:proofErr w:type="spellStart"/>
      <w:r w:rsidRPr="00DD33CB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>Infiniband</w:t>
      </w:r>
      <w:proofErr w:type="spellEnd"/>
      <w:r w:rsidRPr="00DD33CB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 xml:space="preserve"> </w:t>
      </w:r>
      <w:proofErr w:type="spellStart"/>
      <w:r w:rsidRPr="00DD33CB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>switch</w:t>
      </w:r>
      <w:proofErr w:type="spellEnd"/>
      <w:r w:rsidRPr="00DD33CB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 xml:space="preserve"> pro sestavu žiletkových uzlů typu B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a)</w:t>
      </w:r>
      <w:r w:rsidRPr="00DD33CB">
        <w:rPr>
          <w:rFonts w:ascii="Garamond" w:hAnsi="Garamond" w:cs="Arial"/>
          <w:sz w:val="20"/>
          <w:szCs w:val="20"/>
        </w:rPr>
        <w:t xml:space="preserve"> 1ks </w:t>
      </w:r>
      <w:proofErr w:type="spellStart"/>
      <w:r w:rsidRPr="00DD33CB">
        <w:rPr>
          <w:rFonts w:ascii="Garamond" w:hAnsi="Garamond" w:cs="Arial"/>
          <w:sz w:val="20"/>
          <w:szCs w:val="20"/>
        </w:rPr>
        <w:t>nemanažovaný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D33CB">
        <w:rPr>
          <w:rFonts w:ascii="Garamond" w:hAnsi="Garamond" w:cs="Arial"/>
          <w:sz w:val="20"/>
          <w:szCs w:val="20"/>
        </w:rPr>
        <w:t>InfiniBand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FDR-10 (56Gbps) </w:t>
      </w:r>
      <w:proofErr w:type="spellStart"/>
      <w:r w:rsidRPr="00DD33CB">
        <w:rPr>
          <w:rFonts w:ascii="Garamond" w:hAnsi="Garamond" w:cs="Arial"/>
          <w:sz w:val="20"/>
          <w:szCs w:val="20"/>
        </w:rPr>
        <w:t>switch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s celkovou interní propustností minimálně 2,9 </w:t>
      </w:r>
      <w:proofErr w:type="spellStart"/>
      <w:r w:rsidRPr="00DD33CB">
        <w:rPr>
          <w:rFonts w:ascii="Garamond" w:hAnsi="Garamond" w:cs="Arial"/>
          <w:sz w:val="20"/>
          <w:szCs w:val="20"/>
        </w:rPr>
        <w:t>Tb</w:t>
      </w:r>
      <w:proofErr w:type="spellEnd"/>
      <w:r w:rsidRPr="00DD33CB">
        <w:rPr>
          <w:rFonts w:ascii="Garamond" w:hAnsi="Garamond" w:cs="Arial"/>
          <w:sz w:val="20"/>
          <w:szCs w:val="20"/>
        </w:rPr>
        <w:t>/s;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 xml:space="preserve">b) </w:t>
      </w:r>
      <w:r w:rsidRPr="00DD33CB">
        <w:rPr>
          <w:rFonts w:ascii="Garamond" w:hAnsi="Garamond" w:cs="Arial"/>
          <w:sz w:val="20"/>
          <w:szCs w:val="20"/>
        </w:rPr>
        <w:t>dostatečný počet portů typu FDR-10 (56Gbps) pro připojení dodaných 24 žiletkových uzlů popsaných v bodě 2;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c)</w:t>
      </w:r>
      <w:r w:rsidRPr="00DD33CB">
        <w:rPr>
          <w:rFonts w:ascii="Garamond" w:hAnsi="Garamond" w:cs="Arial"/>
          <w:sz w:val="20"/>
          <w:szCs w:val="20"/>
        </w:rPr>
        <w:t xml:space="preserve"> </w:t>
      </w:r>
      <w:proofErr w:type="spellStart"/>
      <w:r w:rsidRPr="00DD33CB">
        <w:rPr>
          <w:rFonts w:ascii="Garamond" w:hAnsi="Garamond" w:cs="Arial"/>
          <w:sz w:val="20"/>
          <w:szCs w:val="20"/>
        </w:rPr>
        <w:t>rackmount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šasi pro standardní 19“ </w:t>
      </w:r>
      <w:proofErr w:type="spellStart"/>
      <w:r w:rsidRPr="00DD33CB">
        <w:rPr>
          <w:rFonts w:ascii="Garamond" w:hAnsi="Garamond" w:cs="Arial"/>
          <w:sz w:val="20"/>
          <w:szCs w:val="20"/>
        </w:rPr>
        <w:t>rack</w:t>
      </w:r>
      <w:proofErr w:type="spellEnd"/>
      <w:r w:rsidRPr="00DD33CB">
        <w:rPr>
          <w:rFonts w:ascii="Garamond" w:hAnsi="Garamond" w:cs="Arial"/>
          <w:sz w:val="20"/>
          <w:szCs w:val="20"/>
        </w:rPr>
        <w:t>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d)</w:t>
      </w:r>
      <w:r w:rsidRPr="00DD33CB">
        <w:rPr>
          <w:rFonts w:ascii="Garamond" w:hAnsi="Garamond" w:cs="Arial"/>
          <w:sz w:val="20"/>
          <w:szCs w:val="20"/>
        </w:rPr>
        <w:t xml:space="preserve"> napájecí kabel s konektory IEC320 C14 a C13  (lichoběžníkový, 3 konektory) pro připojení do PDU lišty;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e)</w:t>
      </w:r>
      <w:r w:rsidRPr="00DD33CB">
        <w:rPr>
          <w:rFonts w:ascii="Garamond" w:hAnsi="Garamond" w:cs="Arial"/>
          <w:sz w:val="20"/>
          <w:szCs w:val="20"/>
        </w:rPr>
        <w:t xml:space="preserve"> příslušná </w:t>
      </w:r>
      <w:proofErr w:type="spellStart"/>
      <w:r w:rsidRPr="00DD33CB">
        <w:rPr>
          <w:rFonts w:ascii="Garamond" w:hAnsi="Garamond" w:cs="Arial"/>
          <w:sz w:val="20"/>
          <w:szCs w:val="20"/>
        </w:rPr>
        <w:t>InfiniBand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56 </w:t>
      </w:r>
      <w:proofErr w:type="spellStart"/>
      <w:r w:rsidRPr="00DD33CB">
        <w:rPr>
          <w:rFonts w:ascii="Garamond" w:hAnsi="Garamond" w:cs="Arial"/>
          <w:sz w:val="20"/>
          <w:szCs w:val="20"/>
        </w:rPr>
        <w:t>Gbps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kabeláž pro připojení dodaných 24 uzlů popsaných v bodě 2, délky kabeláže: 16 ks délky 0,5 m, 8 ks délky 1 m;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f)</w:t>
      </w:r>
      <w:r w:rsidRPr="00DD33CB">
        <w:rPr>
          <w:rFonts w:ascii="Garamond" w:hAnsi="Garamond" w:cs="Arial"/>
          <w:sz w:val="20"/>
          <w:szCs w:val="20"/>
        </w:rPr>
        <w:t xml:space="preserve"> QSPF kabel pro připojení dodaného </w:t>
      </w:r>
      <w:proofErr w:type="spellStart"/>
      <w:r w:rsidRPr="00DD33CB">
        <w:rPr>
          <w:rFonts w:ascii="Garamond" w:hAnsi="Garamond" w:cs="Arial"/>
          <w:sz w:val="20"/>
          <w:szCs w:val="20"/>
        </w:rPr>
        <w:t>switche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ke stávajícímu </w:t>
      </w:r>
      <w:proofErr w:type="spellStart"/>
      <w:r w:rsidRPr="00DD33CB">
        <w:rPr>
          <w:rFonts w:ascii="Garamond" w:hAnsi="Garamond" w:cs="Arial"/>
          <w:sz w:val="20"/>
          <w:szCs w:val="20"/>
        </w:rPr>
        <w:t>InfiniBand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QDR </w:t>
      </w:r>
      <w:proofErr w:type="spellStart"/>
      <w:r w:rsidRPr="00DD33CB">
        <w:rPr>
          <w:rFonts w:ascii="Garamond" w:hAnsi="Garamond" w:cs="Arial"/>
          <w:sz w:val="20"/>
          <w:szCs w:val="20"/>
        </w:rPr>
        <w:t>switchi</w:t>
      </w:r>
      <w:proofErr w:type="spellEnd"/>
      <w:r w:rsidRPr="00DD33CB">
        <w:rPr>
          <w:rFonts w:ascii="Garamond" w:hAnsi="Garamond" w:cs="Arial"/>
          <w:sz w:val="20"/>
          <w:szCs w:val="20"/>
        </w:rPr>
        <w:t>, 1 kabel o délce 4 nebo 5 m;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g)</w:t>
      </w:r>
      <w:r w:rsidRPr="00DD33CB">
        <w:rPr>
          <w:rFonts w:ascii="Garamond" w:hAnsi="Garamond" w:cs="Arial"/>
          <w:sz w:val="20"/>
          <w:szCs w:val="20"/>
        </w:rPr>
        <w:t xml:space="preserve"> dodavatel poskytne na </w:t>
      </w:r>
      <w:proofErr w:type="spellStart"/>
      <w:r w:rsidRPr="00DD33CB">
        <w:rPr>
          <w:rFonts w:ascii="Garamond" w:hAnsi="Garamond" w:cs="Arial"/>
          <w:sz w:val="20"/>
          <w:szCs w:val="20"/>
        </w:rPr>
        <w:t>switch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a kabeláž záruku v délce 36 měsíců se servisem v následujícím rozsahu: do následujícího pracovního dne oprava závady nahlášené do 14:00 formou zásahu v místě instalace.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C62D7A" w:rsidP="0090238F">
      <w:pPr>
        <w:spacing w:line="276" w:lineRule="auto"/>
        <w:jc w:val="both"/>
        <w:rPr>
          <w:rFonts w:ascii="Garamond" w:hAnsi="Garamond"/>
        </w:rPr>
      </w:pPr>
    </w:p>
    <w:p w:rsidR="00C62D7A" w:rsidRPr="00DD33CB" w:rsidRDefault="00C62D7A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bCs/>
          <w:sz w:val="20"/>
          <w:szCs w:val="20"/>
          <w:shd w:val="clear" w:color="auto" w:fill="00FFFF"/>
        </w:rPr>
        <w:t>4. Příslušenství sestavy žiletkových uzlů typu B</w:t>
      </w:r>
    </w:p>
    <w:p w:rsidR="00C62D7A" w:rsidRPr="00DD33CB" w:rsidRDefault="00C62D7A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 xml:space="preserve">Konzolové přepínače rozšiřující kaskádovým způsobem již instalované KVM </w:t>
      </w:r>
      <w:proofErr w:type="spellStart"/>
      <w:r w:rsidRPr="00DD33CB">
        <w:rPr>
          <w:rFonts w:ascii="Garamond" w:hAnsi="Garamond" w:cs="Arial"/>
          <w:b/>
          <w:sz w:val="20"/>
          <w:szCs w:val="20"/>
        </w:rPr>
        <w:t>switche</w:t>
      </w:r>
      <w:proofErr w:type="spellEnd"/>
      <w:r w:rsidRPr="00DD33CB">
        <w:rPr>
          <w:rFonts w:ascii="Garamond" w:hAnsi="Garamond" w:cs="Arial"/>
          <w:b/>
          <w:sz w:val="20"/>
          <w:szCs w:val="20"/>
        </w:rPr>
        <w:t xml:space="preserve"> ATEN CS-1716i a CS-1716A</w:t>
      </w:r>
      <w:r w:rsidRPr="00DD33CB">
        <w:rPr>
          <w:rFonts w:ascii="Garamond" w:hAnsi="Garamond" w:cs="Arial"/>
          <w:sz w:val="20"/>
          <w:szCs w:val="20"/>
        </w:rPr>
        <w:t>: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a)</w:t>
      </w:r>
      <w:r w:rsidRPr="00DD33CB">
        <w:rPr>
          <w:rFonts w:ascii="Garamond" w:hAnsi="Garamond" w:cs="Arial"/>
          <w:sz w:val="20"/>
          <w:szCs w:val="20"/>
        </w:rPr>
        <w:t xml:space="preserve"> šasi v </w:t>
      </w:r>
      <w:proofErr w:type="spellStart"/>
      <w:r w:rsidRPr="00DD33CB">
        <w:rPr>
          <w:rFonts w:ascii="Garamond" w:hAnsi="Garamond" w:cs="Arial"/>
          <w:sz w:val="20"/>
          <w:szCs w:val="20"/>
        </w:rPr>
        <w:t>rackmount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provedení pro standardní 19“ </w:t>
      </w:r>
      <w:proofErr w:type="spellStart"/>
      <w:r w:rsidRPr="00DD33CB">
        <w:rPr>
          <w:rFonts w:ascii="Garamond" w:hAnsi="Garamond" w:cs="Arial"/>
          <w:sz w:val="20"/>
          <w:szCs w:val="20"/>
        </w:rPr>
        <w:t>rack</w:t>
      </w:r>
      <w:proofErr w:type="spellEnd"/>
      <w:r w:rsidRPr="00DD33CB">
        <w:rPr>
          <w:rFonts w:ascii="Garamond" w:hAnsi="Garamond" w:cs="Arial"/>
          <w:sz w:val="20"/>
          <w:szCs w:val="20"/>
        </w:rPr>
        <w:t>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b)</w:t>
      </w:r>
      <w:r w:rsidRPr="00DD33CB">
        <w:rPr>
          <w:rFonts w:ascii="Garamond" w:hAnsi="Garamond" w:cs="Arial"/>
          <w:sz w:val="20"/>
          <w:szCs w:val="20"/>
        </w:rPr>
        <w:t xml:space="preserve"> dostatečný počet </w:t>
      </w:r>
      <w:proofErr w:type="spellStart"/>
      <w:r w:rsidRPr="00DD33CB">
        <w:rPr>
          <w:rFonts w:ascii="Garamond" w:hAnsi="Garamond" w:cs="Arial"/>
          <w:sz w:val="20"/>
          <w:szCs w:val="20"/>
        </w:rPr>
        <w:t>switchů</w:t>
      </w:r>
      <w:proofErr w:type="spellEnd"/>
      <w:r w:rsidRPr="00DD33CB">
        <w:rPr>
          <w:rFonts w:ascii="Garamond" w:hAnsi="Garamond" w:cs="Arial"/>
          <w:sz w:val="20"/>
          <w:szCs w:val="20"/>
        </w:rPr>
        <w:t>/konektorů pro připojení USB a VGA dodaných 24 žiletkových uzlů podle bodu 2 formou kaskádového připojení;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 xml:space="preserve">c) </w:t>
      </w:r>
      <w:r w:rsidRPr="00DD33CB">
        <w:rPr>
          <w:rFonts w:ascii="Garamond" w:hAnsi="Garamond" w:cs="Arial"/>
          <w:sz w:val="20"/>
          <w:szCs w:val="20"/>
        </w:rPr>
        <w:t xml:space="preserve">propojovací kabel k hlavnímu KMV </w:t>
      </w:r>
      <w:proofErr w:type="spellStart"/>
      <w:r w:rsidRPr="00DD33CB">
        <w:rPr>
          <w:rFonts w:ascii="Garamond" w:hAnsi="Garamond" w:cs="Arial"/>
          <w:sz w:val="20"/>
          <w:szCs w:val="20"/>
        </w:rPr>
        <w:t>switchi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v délce 5m, další propojovací kabel mezi dodanými KVM </w:t>
      </w:r>
      <w:proofErr w:type="spellStart"/>
      <w:r w:rsidRPr="00DD33CB">
        <w:rPr>
          <w:rFonts w:ascii="Garamond" w:hAnsi="Garamond" w:cs="Arial"/>
          <w:sz w:val="20"/>
          <w:szCs w:val="20"/>
        </w:rPr>
        <w:t>switchi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o délce </w:t>
      </w:r>
      <w:proofErr w:type="spellStart"/>
      <w:r w:rsidRPr="00DD33CB">
        <w:rPr>
          <w:rFonts w:ascii="Garamond" w:hAnsi="Garamond" w:cs="Arial"/>
          <w:sz w:val="20"/>
          <w:szCs w:val="20"/>
        </w:rPr>
        <w:t>max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1m;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b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d)</w:t>
      </w:r>
      <w:r w:rsidRPr="00DD33CB">
        <w:rPr>
          <w:rFonts w:ascii="Garamond" w:hAnsi="Garamond" w:cs="Arial"/>
          <w:sz w:val="20"/>
          <w:szCs w:val="20"/>
        </w:rPr>
        <w:t xml:space="preserve"> příslušná USB KVM kabeláž pokrývající všechna USB KMV konzolová připojení dodaných KVM </w:t>
      </w:r>
      <w:proofErr w:type="spellStart"/>
      <w:r w:rsidRPr="00DD33CB">
        <w:rPr>
          <w:rFonts w:ascii="Garamond" w:hAnsi="Garamond" w:cs="Arial"/>
          <w:sz w:val="20"/>
          <w:szCs w:val="20"/>
        </w:rPr>
        <w:t>switchů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v délkách </w:t>
      </w:r>
      <w:proofErr w:type="spellStart"/>
      <w:r w:rsidRPr="00DD33CB">
        <w:rPr>
          <w:rFonts w:ascii="Garamond" w:hAnsi="Garamond" w:cs="Arial"/>
          <w:sz w:val="20"/>
          <w:szCs w:val="20"/>
        </w:rPr>
        <w:t>max</w:t>
      </w:r>
      <w:proofErr w:type="spellEnd"/>
      <w:r w:rsidRPr="00DD33CB">
        <w:rPr>
          <w:rFonts w:ascii="Garamond" w:hAnsi="Garamond" w:cs="Arial"/>
          <w:sz w:val="20"/>
          <w:szCs w:val="20"/>
        </w:rPr>
        <w:t xml:space="preserve"> 1,5 m</w:t>
      </w:r>
      <w:r w:rsidRPr="00DD33CB">
        <w:rPr>
          <w:rFonts w:ascii="Garamond" w:hAnsi="Garamond" w:cs="Arial"/>
          <w:b/>
          <w:sz w:val="20"/>
          <w:szCs w:val="20"/>
        </w:rPr>
        <w:t>;</w:t>
      </w:r>
    </w:p>
    <w:p w:rsidR="00C62D7A" w:rsidRPr="00DD33CB" w:rsidRDefault="0090238F" w:rsidP="0090238F">
      <w:pPr>
        <w:spacing w:line="276" w:lineRule="auto"/>
        <w:jc w:val="both"/>
        <w:rPr>
          <w:rFonts w:ascii="Garamond" w:hAnsi="Garamond" w:cs="Arial"/>
          <w:sz w:val="20"/>
          <w:szCs w:val="20"/>
        </w:rPr>
      </w:pPr>
      <w:r w:rsidRPr="00DD33CB">
        <w:rPr>
          <w:rFonts w:ascii="Garamond" w:hAnsi="Garamond" w:cs="Arial"/>
          <w:b/>
          <w:sz w:val="20"/>
          <w:szCs w:val="20"/>
        </w:rPr>
        <w:t>e)</w:t>
      </w:r>
      <w:r w:rsidRPr="00DD33CB">
        <w:rPr>
          <w:rFonts w:ascii="Garamond" w:hAnsi="Garamond" w:cs="Arial"/>
          <w:sz w:val="20"/>
          <w:szCs w:val="20"/>
        </w:rPr>
        <w:t xml:space="preserve"> standardní záruka 24 měsíců.</w:t>
      </w:r>
    </w:p>
    <w:sectPr w:rsidR="00C62D7A" w:rsidRPr="00DD33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38F" w:rsidRDefault="0090238F" w:rsidP="0090238F">
      <w:r>
        <w:separator/>
      </w:r>
    </w:p>
  </w:endnote>
  <w:endnote w:type="continuationSeparator" w:id="0">
    <w:p w:rsidR="0090238F" w:rsidRDefault="0090238F" w:rsidP="00902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38F" w:rsidRDefault="0090238F" w:rsidP="0090238F">
      <w:r>
        <w:separator/>
      </w:r>
    </w:p>
  </w:footnote>
  <w:footnote w:type="continuationSeparator" w:id="0">
    <w:p w:rsidR="0090238F" w:rsidRDefault="0090238F" w:rsidP="00902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8F" w:rsidRPr="0090238F" w:rsidRDefault="00F539C2" w:rsidP="0090238F">
    <w:pPr>
      <w:pStyle w:val="Zhlav"/>
      <w:jc w:val="right"/>
      <w:rPr>
        <w:sz w:val="22"/>
      </w:rPr>
    </w:pPr>
    <w:r>
      <w:rPr>
        <w:rFonts w:ascii="Garamond" w:hAnsi="Garamond"/>
        <w:sz w:val="22"/>
      </w:rPr>
      <w:t>Příloha č. 1</w:t>
    </w:r>
    <w:r w:rsidR="0090238F" w:rsidRPr="0090238F">
      <w:rPr>
        <w:rFonts w:ascii="Garamond" w:hAnsi="Garamond"/>
        <w:sz w:val="22"/>
      </w:rPr>
      <w:t xml:space="preserve"> Kupní smlouvy – část 2.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CB"/>
    <w:rsid w:val="00465F1C"/>
    <w:rsid w:val="0090238F"/>
    <w:rsid w:val="009C5B42"/>
    <w:rsid w:val="00C62D7A"/>
    <w:rsid w:val="00DD33CB"/>
    <w:rsid w:val="00F5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1">
    <w:name w:val="Standardní písmo odstavce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pPr>
      <w:suppressLineNumbers/>
    </w:pPr>
    <w:rPr>
      <w:rFonts w:cs="FreeSans"/>
    </w:rPr>
  </w:style>
  <w:style w:type="paragraph" w:customStyle="1" w:styleId="TableContents">
    <w:name w:val="Table Contents"/>
    <w:basedOn w:val="Normln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0238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238F"/>
    <w:rPr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9023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238F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1">
    <w:name w:val="Standardní písmo odstavce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pPr>
      <w:suppressLineNumbers/>
    </w:pPr>
    <w:rPr>
      <w:rFonts w:cs="FreeSans"/>
    </w:rPr>
  </w:style>
  <w:style w:type="paragraph" w:customStyle="1" w:styleId="TableContents">
    <w:name w:val="Table Contents"/>
    <w:basedOn w:val="Normln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90238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238F"/>
    <w:rPr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9023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0238F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y6HbVo3qv+DG2ohcL+OiERelBDU=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xA1qe9O/xqkt+uPtb2Sh6509iPc=</DigestValue>
    </Reference>
  </SignedInfo>
  <SignatureValue>t5kizluXsEZPBuogF5H4yBY3JgHJT3E2vWXJbhDGhA8u6dVTzLeeU8pC1vqgsCKhPMpVxeANOOWq
LtlT94TsGNYVSe0kpHF72GtgiZouG0f2VtSGHZ5+YCpowJQIBGXH62TrlOxnF7JLQvlLLcOyoLgR
OrzACJcnFXnxvwQhhJjaEuT2s6lEnclhItAf9fhjZNn/FoY7WClyEvkk+7O1NJq1omgGcuEcIG1N
oODTEv32/YrSMHfVn/87LVFyFng88IQpe48pF2Qh4O15+3m8RpejxXzyvgh9XPMZUfIAO40LgesI
pGY3YtyJbciKhmi8V78/DzhXSGFe0D5HBrnycg==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q0pBPT/0fAqDf5eAl82ko5Z3358=</DigestValue>
      </Reference>
      <Reference URI="/word/settings.xml?ContentType=application/vnd.openxmlformats-officedocument.wordprocessingml.settings+xml">
        <DigestMethod Algorithm="http://www.w3.org/2000/09/xmldsig#sha1"/>
        <DigestValue>6xXVjZaln+DrSxk76kAuPK78BMU=</DigestValue>
      </Reference>
      <Reference URI="/word/stylesWithEffects.xml?ContentType=application/vnd.ms-word.stylesWithEffects+xml">
        <DigestMethod Algorithm="http://www.w3.org/2000/09/xmldsig#sha1"/>
        <DigestValue>IRnzfTELlSnm2w5ivxJFX9RhY8E=</DigestValue>
      </Reference>
      <Reference URI="/word/styles.xml?ContentType=application/vnd.openxmlformats-officedocument.wordprocessingml.styles+xml">
        <DigestMethod Algorithm="http://www.w3.org/2000/09/xmldsig#sha1"/>
        <DigestValue>ArLqrMVmRjItanM9FLtuSto7k7I=</DigestValue>
      </Reference>
      <Reference URI="/word/fontTable.xml?ContentType=application/vnd.openxmlformats-officedocument.wordprocessingml.fontTable+xml">
        <DigestMethod Algorithm="http://www.w3.org/2000/09/xmldsig#sha1"/>
        <DigestValue>r4n57qAqPgTMCs9PCeNW+MxKHL0=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NLzgq03VlbEs7AAZdaSIZpkT82Y=</DigestValue>
      </Reference>
      <Reference URI="/word/document.xml?ContentType=application/vnd.openxmlformats-officedocument.wordprocessingml.document.main+xml">
        <DigestMethod Algorithm="http://www.w3.org/2000/09/xmldsig#sha1"/>
        <DigestValue>JiYbcuFM2VS7zltYMahMm+tAL4c=</DigestValue>
      </Reference>
      <Reference URI="/word/endnotes.xml?ContentType=application/vnd.openxmlformats-officedocument.wordprocessingml.endnotes+xml">
        <DigestMethod Algorithm="http://www.w3.org/2000/09/xmldsig#sha1"/>
        <DigestValue>5ecL2YD/L375h3iQABgPGOsf5ME=</DigestValue>
      </Reference>
      <Reference URI="/word/header1.xml?ContentType=application/vnd.openxmlformats-officedocument.wordprocessingml.header+xml">
        <DigestMethod Algorithm="http://www.w3.org/2000/09/xmldsig#sha1"/>
        <DigestValue>b9aD38x49tu8ybDFqhSTYVEYSFA=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2017-08-07T11:09:19Z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2017-08-07T11:09:19Z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1040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Hana KVASNIČKOVÁ</cp:lastModifiedBy>
  <cp:revision>4</cp:revision>
  <cp:lastPrinted>2014-09-09T09:31:00Z</cp:lastPrinted>
  <dcterms:created xsi:type="dcterms:W3CDTF">2017-06-21T11:25:00Z</dcterms:created>
  <dcterms:modified xsi:type="dcterms:W3CDTF">2017-07-27T07:36:00Z</dcterms:modified>
</cp:coreProperties>
</file>